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172674" w14:textId="176E3036" w:rsidR="00FD7478" w:rsidRPr="00E36BDD" w:rsidRDefault="00FD7478" w:rsidP="00FD7478">
      <w:pPr>
        <w:widowControl/>
        <w:suppressAutoHyphens w:val="0"/>
        <w:autoSpaceDE w:val="0"/>
        <w:autoSpaceDN w:val="0"/>
        <w:adjustRightInd w:val="0"/>
        <w:spacing w:after="0" w:line="240" w:lineRule="auto"/>
        <w:jc w:val="right"/>
        <w:textAlignment w:val="auto"/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Załącznik nr </w:t>
      </w:r>
      <w:r w:rsidR="008C3AB1"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>2</w:t>
      </w:r>
      <w:r w:rsidR="00EE013F"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 do SWZ</w:t>
      </w: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 </w:t>
      </w: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br/>
      </w:r>
    </w:p>
    <w:p w14:paraId="1C2AE2CB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344B577E" w14:textId="77777777" w:rsidR="00FD7478" w:rsidRPr="00E36BDD" w:rsidRDefault="00FD7478" w:rsidP="00C96918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u w:val="single"/>
          <w:lang w:eastAsia="en-US"/>
        </w:rPr>
      </w:pPr>
      <w:r w:rsidRPr="00E36BDD">
        <w:rPr>
          <w:rFonts w:ascii="Times New Roman" w:eastAsia="Calibri" w:hAnsi="Times New Roman" w:cs="Times New Roman"/>
          <w:b/>
          <w:bCs/>
          <w:kern w:val="0"/>
          <w:u w:val="single"/>
          <w:lang w:eastAsia="en-US"/>
        </w:rPr>
        <w:t>Zamawiający</w:t>
      </w:r>
    </w:p>
    <w:p w14:paraId="5CBFE304" w14:textId="77777777" w:rsidR="00E41BAF" w:rsidRDefault="00E41BAF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>
        <w:rPr>
          <w:rFonts w:ascii="Times New Roman" w:eastAsia="Calibri" w:hAnsi="Times New Roman" w:cs="Times New Roman"/>
          <w:b/>
          <w:bCs/>
          <w:kern w:val="0"/>
          <w:lang w:eastAsia="en-US"/>
        </w:rPr>
        <w:t>Gmina Lubicz</w:t>
      </w:r>
    </w:p>
    <w:p w14:paraId="66F90410" w14:textId="36CFCB88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kern w:val="0"/>
          <w:lang w:eastAsia="en-US"/>
        </w:rPr>
        <w:t>Centrum Usług Społecznych w Lubiczu</w:t>
      </w:r>
    </w:p>
    <w:p w14:paraId="7A1DC196" w14:textId="77777777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kern w:val="0"/>
          <w:lang w:eastAsia="en-US"/>
        </w:rPr>
        <w:t>ul. Toruńska 56, 87-162 Lubicz</w:t>
      </w:r>
    </w:p>
    <w:p w14:paraId="62988749" w14:textId="77777777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kern w:val="0"/>
          <w:lang w:eastAsia="en-US"/>
        </w:rPr>
        <w:t>tel. 56 674 21 55</w:t>
      </w:r>
    </w:p>
    <w:p w14:paraId="108AD5A9" w14:textId="77777777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kern w:val="0"/>
          <w:lang w:eastAsia="en-US"/>
        </w:rPr>
        <w:t>NIP: 879 17 55 749</w:t>
      </w:r>
    </w:p>
    <w:p w14:paraId="39337B94" w14:textId="77777777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kern w:val="0"/>
          <w:lang w:eastAsia="en-US"/>
        </w:rPr>
        <w:t>Regon: 870001767</w:t>
      </w:r>
    </w:p>
    <w:p w14:paraId="0718A5AD" w14:textId="77777777" w:rsidR="00C96918" w:rsidRPr="00C96918" w:rsidRDefault="00C96918" w:rsidP="00C9691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bookmarkStart w:id="0" w:name="_Hlk223242560"/>
      <w:r w:rsidRPr="00C96918">
        <w:rPr>
          <w:rFonts w:ascii="Times New Roman" w:eastAsia="Calibri" w:hAnsi="Times New Roman" w:cs="Times New Roman"/>
          <w:b/>
          <w:bCs/>
          <w:kern w:val="0"/>
          <w:lang w:val="en-US" w:eastAsia="en-US"/>
        </w:rPr>
        <w:t xml:space="preserve">e-mail: </w:t>
      </w:r>
      <w:hyperlink r:id="rId8" w:history="1">
        <w:r w:rsidRPr="00C96918">
          <w:rPr>
            <w:rStyle w:val="Hipercze"/>
            <w:rFonts w:ascii="Times New Roman" w:eastAsia="Calibri" w:hAnsi="Times New Roman" w:cs="Times New Roman"/>
            <w:b/>
            <w:bCs/>
            <w:kern w:val="0"/>
            <w:lang w:val="en-US" w:eastAsia="en-US"/>
          </w:rPr>
          <w:t>sekretariat@cuslubicz.pl</w:t>
        </w:r>
      </w:hyperlink>
      <w:bookmarkEnd w:id="0"/>
    </w:p>
    <w:p w14:paraId="2737D64F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242560FA" w14:textId="77777777" w:rsidR="00FD7478" w:rsidRPr="00E36BDD" w:rsidRDefault="00FD7478" w:rsidP="00FD7478">
      <w:pPr>
        <w:widowControl/>
        <w:suppressAutoHyphens w:val="0"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/>
          <w:kern w:val="0"/>
          <w:lang w:eastAsia="en-US"/>
        </w:rPr>
        <w:t>FORMULARZ OFERTOWY</w:t>
      </w:r>
    </w:p>
    <w:p w14:paraId="11B5789B" w14:textId="77777777" w:rsidR="00E41BAF" w:rsidRPr="00E41BAF" w:rsidRDefault="00E41BAF" w:rsidP="00E41BAF">
      <w:pPr>
        <w:widowControl/>
        <w:tabs>
          <w:tab w:val="num" w:pos="1080"/>
        </w:tabs>
        <w:suppressAutoHyphens w:val="0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bookmarkStart w:id="1" w:name="_Hlk223250407"/>
      <w:bookmarkStart w:id="2" w:name="_Hlk211241775"/>
      <w:bookmarkStart w:id="3" w:name="_Hlk204248898"/>
      <w:bookmarkStart w:id="4" w:name="_Hlk125633209"/>
      <w:r w:rsidRPr="00E41BA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dostawa samochodu  osobowego typu minibus przystosowanego do przewozu osób z niepełnosprawnością z możliwością przewożenia 1 osoby na wózku inwalidzkim</w:t>
      </w:r>
      <w:bookmarkEnd w:id="2"/>
    </w:p>
    <w:bookmarkEnd w:id="3"/>
    <w:p w14:paraId="5657C250" w14:textId="79E09BF6" w:rsidR="00E97174" w:rsidRPr="00E97174" w:rsidRDefault="00E41BAF" w:rsidP="00E41BAF">
      <w:pPr>
        <w:widowControl/>
        <w:tabs>
          <w:tab w:val="num" w:pos="1080"/>
        </w:tabs>
        <w:suppressAutoHyphens w:val="0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E41BA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Znak sprawy: </w:t>
      </w:r>
      <w:bookmarkEnd w:id="4"/>
      <w:r w:rsidRPr="00E41BA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FA.271.3.2026</w:t>
      </w:r>
    </w:p>
    <w:bookmarkEnd w:id="1"/>
    <w:p w14:paraId="09103959" w14:textId="2DBA3733" w:rsidR="008C3AB1" w:rsidRPr="00E36BDD" w:rsidRDefault="008C3AB1" w:rsidP="00EF783A">
      <w:pPr>
        <w:widowControl/>
        <w:tabs>
          <w:tab w:val="num" w:pos="1080"/>
        </w:tabs>
        <w:suppressAutoHyphens w:val="0"/>
        <w:contextualSpacing/>
        <w:jc w:val="both"/>
        <w:textAlignment w:val="auto"/>
        <w:rPr>
          <w:rFonts w:ascii="Times New Roman" w:eastAsia="Calibri" w:hAnsi="Times New Roman" w:cs="Times New Roman"/>
          <w:iCs/>
          <w:kern w:val="0"/>
          <w:lang w:eastAsia="en-US"/>
        </w:rPr>
      </w:pPr>
    </w:p>
    <w:p w14:paraId="080D7F99" w14:textId="36D86884" w:rsidR="00FD7478" w:rsidRPr="00E36BDD" w:rsidRDefault="00577C29" w:rsidP="00411754">
      <w:pPr>
        <w:widowControl/>
        <w:tabs>
          <w:tab w:val="num" w:pos="1080"/>
        </w:tabs>
        <w:suppressAutoHyphens w:val="0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E36BDD">
        <w:rPr>
          <w:rFonts w:ascii="Times New Roman" w:eastAsia="Calibri" w:hAnsi="Times New Roman" w:cs="Times New Roman"/>
          <w:iCs/>
          <w:kern w:val="0"/>
          <w:lang w:eastAsia="en-US"/>
        </w:rPr>
        <w:t>J</w:t>
      </w:r>
      <w:r w:rsidR="00FD7478" w:rsidRPr="00E36BDD">
        <w:rPr>
          <w:rFonts w:ascii="Times New Roman" w:eastAsia="Calibri" w:hAnsi="Times New Roman" w:cs="Times New Roman"/>
          <w:iCs/>
          <w:kern w:val="0"/>
          <w:lang w:eastAsia="en-US"/>
        </w:rPr>
        <w:t>a/my niżej podpisani:</w:t>
      </w:r>
    </w:p>
    <w:p w14:paraId="08E4CD94" w14:textId="5F7EABE0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……………….………………................………………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…………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………………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</w:t>
      </w:r>
    </w:p>
    <w:p w14:paraId="4CAF54B2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(imię, nazwisko, stanowisko/podstawa do reprezentacji)</w:t>
      </w:r>
    </w:p>
    <w:p w14:paraId="7D5117C3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działając w imieniu i na rzecz:</w:t>
      </w:r>
    </w:p>
    <w:p w14:paraId="2B0991A5" w14:textId="6C2C7675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……………….………………................………………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………………..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……………………..………………</w:t>
      </w:r>
    </w:p>
    <w:p w14:paraId="29253FE2" w14:textId="77777777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(pełna nazwa Wykonawcy/Wykonawców w przypadku Wykonawców wspólnie ubiegających się o udzielenie zamówienia)</w:t>
      </w:r>
    </w:p>
    <w:p w14:paraId="15108BE2" w14:textId="77777777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</w:p>
    <w:p w14:paraId="36D31B38" w14:textId="44CF907E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Adres*……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…………………………………………………………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………...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</w:t>
      </w:r>
    </w:p>
    <w:p w14:paraId="5BC7FD12" w14:textId="113843EA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Kraj* 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...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……………………………………………………………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.</w:t>
      </w:r>
    </w:p>
    <w:p w14:paraId="2244918E" w14:textId="6EED652E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Telefon*……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…………………………………………………………………………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………….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</w:p>
    <w:p w14:paraId="3B90AB49" w14:textId="600DE9A3" w:rsidR="00FD7478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NIP</w:t>
      </w:r>
      <w:r w:rsidR="002D5A44">
        <w:rPr>
          <w:rFonts w:ascii="Times New Roman" w:eastAsia="Calibri" w:hAnsi="Times New Roman" w:cs="Times New Roman"/>
          <w:kern w:val="0"/>
          <w:lang w:eastAsia="en-US"/>
        </w:rPr>
        <w:t>/KRS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* …………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...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………………………………………………………………………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……….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...............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.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</w:p>
    <w:p w14:paraId="096087CD" w14:textId="59AB1DF5" w:rsidR="00EE013F" w:rsidRPr="00E36BDD" w:rsidRDefault="00FD7478" w:rsidP="00FD747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REGON * ………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………………………………………………………………</w:t>
      </w:r>
      <w:r w:rsidR="00606EC5" w:rsidRPr="00E36BDD">
        <w:rPr>
          <w:rFonts w:ascii="Times New Roman" w:eastAsia="Calibri" w:hAnsi="Times New Roman" w:cs="Times New Roman"/>
          <w:kern w:val="0"/>
          <w:lang w:eastAsia="en-US"/>
        </w:rPr>
        <w:t>…….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="00D436CC" w:rsidRPr="00E36BDD">
        <w:rPr>
          <w:rFonts w:ascii="Times New Roman" w:eastAsia="Calibri" w:hAnsi="Times New Roman" w:cs="Times New Roman"/>
          <w:kern w:val="0"/>
          <w:lang w:eastAsia="en-US"/>
        </w:rPr>
        <w:t>………...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...............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</w:p>
    <w:p w14:paraId="20401ABD" w14:textId="2977D7AE" w:rsidR="00FD7478" w:rsidRPr="00E36BDD" w:rsidRDefault="00FD7478" w:rsidP="001D7F5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Adres e-mail na który Zamawiający ma przesyłać korespondencję: .…………………</w:t>
      </w:r>
      <w:r w:rsidR="00577C29" w:rsidRPr="00E36BDD">
        <w:rPr>
          <w:rFonts w:ascii="Times New Roman" w:eastAsia="Calibri" w:hAnsi="Times New Roman" w:cs="Times New Roman"/>
          <w:kern w:val="0"/>
          <w:lang w:eastAsia="en-US"/>
        </w:rPr>
        <w:t>……</w:t>
      </w:r>
      <w:r w:rsidR="00417B08"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="006871B8" w:rsidRPr="00E36BDD">
        <w:rPr>
          <w:rFonts w:ascii="Times New Roman" w:eastAsia="Calibri" w:hAnsi="Times New Roman" w:cs="Times New Roman"/>
          <w:kern w:val="0"/>
          <w:lang w:eastAsia="en-US"/>
        </w:rPr>
        <w:t>………..</w:t>
      </w:r>
      <w:r w:rsidR="00577C29" w:rsidRPr="00E36BDD">
        <w:rPr>
          <w:rFonts w:ascii="Times New Roman" w:eastAsia="Calibri" w:hAnsi="Times New Roman" w:cs="Times New Roman"/>
          <w:kern w:val="0"/>
          <w:lang w:eastAsia="en-US"/>
        </w:rPr>
        <w:t>…</w:t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 xml:space="preserve">…… </w:t>
      </w:r>
    </w:p>
    <w:p w14:paraId="33AD79EF" w14:textId="77777777" w:rsidR="00E25FA0" w:rsidRPr="00E36BDD" w:rsidRDefault="00E25FA0" w:rsidP="00417B08">
      <w:pPr>
        <w:widowControl/>
        <w:suppressAutoHyphens w:val="0"/>
        <w:spacing w:after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</w:p>
    <w:p w14:paraId="74ECB76F" w14:textId="7C7AAA73" w:rsidR="00E41BAF" w:rsidRPr="00E41BAF" w:rsidRDefault="00FD7478" w:rsidP="00E41BAF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C96918">
        <w:rPr>
          <w:rFonts w:ascii="Times New Roman" w:eastAsia="Times New Roman" w:hAnsi="Times New Roman" w:cs="Times New Roman"/>
          <w:kern w:val="0"/>
          <w:lang w:eastAsia="pl-PL"/>
        </w:rPr>
        <w:t xml:space="preserve">W związku z prowadzonym postępowaniem o udzielenie zamówienia publicznego </w:t>
      </w:r>
      <w:r w:rsidR="00E41BAF">
        <w:rPr>
          <w:rFonts w:ascii="Times New Roman" w:eastAsia="Times New Roman" w:hAnsi="Times New Roman" w:cs="Times New Roman"/>
          <w:kern w:val="0"/>
          <w:lang w:eastAsia="pl-PL"/>
        </w:rPr>
        <w:t xml:space="preserve">na </w:t>
      </w:r>
      <w:r w:rsidR="00E41BAF" w:rsidRPr="00E41BAF">
        <w:rPr>
          <w:rFonts w:ascii="Times New Roman" w:eastAsia="Times New Roman" w:hAnsi="Times New Roman" w:cs="Times New Roman"/>
          <w:kern w:val="0"/>
          <w:lang w:eastAsia="pl-PL"/>
        </w:rPr>
        <w:t>dostaw</w:t>
      </w:r>
      <w:r w:rsidR="00E41BAF" w:rsidRPr="00E41BAF">
        <w:rPr>
          <w:rFonts w:ascii="Times New Roman" w:eastAsia="Times New Roman" w:hAnsi="Times New Roman" w:cs="Times New Roman"/>
          <w:kern w:val="0"/>
          <w:lang w:eastAsia="pl-PL"/>
        </w:rPr>
        <w:t>ę</w:t>
      </w:r>
      <w:r w:rsidR="00E41BAF" w:rsidRPr="00E41BAF">
        <w:rPr>
          <w:rFonts w:ascii="Times New Roman" w:eastAsia="Times New Roman" w:hAnsi="Times New Roman" w:cs="Times New Roman"/>
          <w:kern w:val="0"/>
          <w:lang w:eastAsia="pl-PL"/>
        </w:rPr>
        <w:t xml:space="preserve"> samochodu  osobowego typu minibus przystosowanego do przewozu osób z niepełnosprawnością z możliwością przewożenia 1 osoby na wózku inwalidzkim</w:t>
      </w:r>
    </w:p>
    <w:p w14:paraId="42E8C116" w14:textId="38460DDE" w:rsidR="00EF783A" w:rsidRPr="00E41BAF" w:rsidRDefault="00E41BAF" w:rsidP="00E41BAF">
      <w:pPr>
        <w:widowControl/>
        <w:suppressAutoHyphens w:val="0"/>
        <w:spacing w:after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41BAF">
        <w:rPr>
          <w:rFonts w:ascii="Times New Roman" w:eastAsia="Times New Roman" w:hAnsi="Times New Roman" w:cs="Times New Roman"/>
          <w:kern w:val="0"/>
          <w:lang w:eastAsia="pl-PL"/>
        </w:rPr>
        <w:t>Znak sprawy: FA.271.3.2026</w:t>
      </w:r>
    </w:p>
    <w:p w14:paraId="28C1F1D7" w14:textId="47CFE8CC" w:rsidR="00EB1CAE" w:rsidRDefault="00FD7478" w:rsidP="00EB1CAE">
      <w:pPr>
        <w:pStyle w:val="Akapitzlist"/>
        <w:widowControl/>
        <w:numPr>
          <w:ilvl w:val="3"/>
          <w:numId w:val="26"/>
        </w:numPr>
        <w:suppressAutoHyphens w:val="0"/>
        <w:ind w:left="426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/>
          <w:kern w:val="0"/>
          <w:sz w:val="22"/>
          <w:szCs w:val="22"/>
          <w:lang w:eastAsia="en-US"/>
        </w:rPr>
        <w:t>oferujemy realizację:</w:t>
      </w:r>
    </w:p>
    <w:p w14:paraId="2002EF30" w14:textId="77777777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</w:p>
    <w:p w14:paraId="3F5F10A6" w14:textId="07E08876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  <w:r w:rsidRPr="00E97174">
        <w:rPr>
          <w:rFonts w:eastAsia="Calibri" w:cs="Times New Roman"/>
          <w:b/>
          <w:iCs/>
          <w:kern w:val="0"/>
          <w:sz w:val="22"/>
          <w:szCs w:val="22"/>
          <w:lang w:eastAsia="en-US"/>
        </w:rPr>
        <w:t>Łączna cena brutto za dostawę pojazdu</w:t>
      </w:r>
    </w:p>
    <w:p w14:paraId="6D663FDE" w14:textId="77777777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</w:p>
    <w:p w14:paraId="7BA1304C" w14:textId="77777777" w:rsidR="00E97174" w:rsidRPr="00E97174" w:rsidRDefault="00E97174" w:rsidP="00E97174">
      <w:pPr>
        <w:pStyle w:val="Akapitzlist"/>
        <w:suppressAutoHyphens w:val="0"/>
        <w:ind w:left="1440"/>
        <w:rPr>
          <w:rFonts w:eastAsia="Calibri" w:cs="Times New Roman"/>
          <w:b/>
          <w:iCs/>
          <w:kern w:val="0"/>
          <w:lang w:eastAsia="en-US"/>
        </w:rPr>
      </w:pPr>
      <w:r w:rsidRPr="00E97174">
        <w:rPr>
          <w:rFonts w:eastAsia="Calibri" w:cs="Times New Roman"/>
          <w:b/>
          <w:iCs/>
          <w:kern w:val="0"/>
          <w:lang w:eastAsia="en-US"/>
        </w:rPr>
        <w:t xml:space="preserve">…………………………………………………….…………. zł brutto </w:t>
      </w:r>
    </w:p>
    <w:p w14:paraId="682E005A" w14:textId="62DA818D" w:rsidR="00E97174" w:rsidRP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  <w:r>
        <w:rPr>
          <w:rFonts w:eastAsia="Calibri" w:cs="Times New Roman"/>
          <w:b/>
          <w:kern w:val="0"/>
          <w:sz w:val="22"/>
          <w:szCs w:val="22"/>
          <w:lang w:eastAsia="en-US"/>
        </w:rPr>
        <w:t xml:space="preserve"> </w:t>
      </w:r>
    </w:p>
    <w:p w14:paraId="3B4EEE69" w14:textId="0BF8B4AE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  <w:r w:rsidRPr="00E97174">
        <w:rPr>
          <w:rFonts w:eastAsia="Calibri" w:cs="Times New Roman"/>
          <w:b/>
          <w:kern w:val="0"/>
          <w:lang w:eastAsia="en-US"/>
        </w:rPr>
        <w:t>Słownie</w:t>
      </w:r>
      <w:r>
        <w:rPr>
          <w:rFonts w:eastAsia="Calibri" w:cs="Times New Roman"/>
          <w:b/>
          <w:kern w:val="0"/>
          <w:lang w:eastAsia="en-US"/>
        </w:rPr>
        <w:t>……………………………………………………………………………………………………………………..</w:t>
      </w:r>
    </w:p>
    <w:p w14:paraId="383A6C40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21FCE403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1F559FEE" w14:textId="77777777" w:rsidR="00E97174" w:rsidRP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5282A50F" w14:textId="77777777" w:rsidR="00A15A51" w:rsidRPr="00EB1CAE" w:rsidRDefault="00A15A51" w:rsidP="00A15A51">
      <w:pPr>
        <w:pStyle w:val="Akapitzlist"/>
        <w:widowControl/>
        <w:suppressAutoHyphens w:val="0"/>
        <w:ind w:left="426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</w:p>
    <w:p w14:paraId="398D7350" w14:textId="3138B753" w:rsidR="00EB1CAE" w:rsidRDefault="00EB1CAE" w:rsidP="00EB1CAE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 w:rsidRPr="00EB1CAE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>Okres gwarancji (G) udzielam gwarancji:</w:t>
      </w:r>
    </w:p>
    <w:p w14:paraId="3865DE8B" w14:textId="6B11971D" w:rsidR="007C6314" w:rsidRPr="00EB1CAE" w:rsidRDefault="007C6314" w:rsidP="00EB1CAE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>Zaznaczyć X</w:t>
      </w:r>
    </w:p>
    <w:p w14:paraId="0278FBE0" w14:textId="32E51D6B" w:rsidR="00E97174" w:rsidRPr="00E97174" w:rsidRDefault="00EB1CAE" w:rsidP="00E97174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Cs/>
          <w:iCs/>
          <w:kern w:val="0"/>
          <w:lang w:eastAsia="en-US"/>
        </w:rPr>
      </w:pPr>
      <w:r w:rsidRPr="00EB1CAE">
        <w:rPr>
          <w:rFonts w:ascii="Times New Roman" w:eastAsia="Calibri" w:hAnsi="Times New Roman" w:cs="Times New Roman"/>
          <w:iCs/>
          <w:kern w:val="0"/>
          <w:lang w:eastAsia="en-US"/>
        </w:rPr>
        <w:t>-</w:t>
      </w:r>
      <w:bookmarkStart w:id="5" w:name="_Hlk211242417"/>
      <w:r w:rsidR="00E97174"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36 m-</w:t>
      </w:r>
      <w:proofErr w:type="spellStart"/>
      <w:r w:rsidR="00E97174"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cy</w:t>
      </w:r>
      <w:proofErr w:type="spellEnd"/>
      <w:r w:rsidR="00E97174"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 xml:space="preserve"> / 100 000 km </w:t>
      </w:r>
      <w:bookmarkEnd w:id="5"/>
      <w:r w:rsidR="00E97174"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 xml:space="preserve">- </w:t>
      </w:r>
      <w:bookmarkStart w:id="6" w:name="_Hlk211243242"/>
      <w:r w:rsidR="00E97174" w:rsidRPr="00E97174">
        <w:rPr>
          <w:rFonts w:ascii="Times New Roman" w:eastAsia="Calibri" w:hAnsi="Times New Roman" w:cs="Times New Roman"/>
          <w:bCs/>
          <w:iCs/>
          <w:kern w:val="0"/>
          <w:sz w:val="48"/>
          <w:szCs w:val="48"/>
          <w:lang w:eastAsia="en-US"/>
        </w:rPr>
        <w:t>□</w:t>
      </w:r>
      <w:bookmarkEnd w:id="6"/>
    </w:p>
    <w:p w14:paraId="766379FE" w14:textId="5B19E405" w:rsidR="00E97174" w:rsidRPr="00E97174" w:rsidRDefault="00E97174" w:rsidP="00E97174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Cs/>
          <w:iCs/>
          <w:kern w:val="0"/>
          <w:lang w:eastAsia="en-US"/>
        </w:rPr>
      </w:pPr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48 m-</w:t>
      </w:r>
      <w:proofErr w:type="spellStart"/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cy</w:t>
      </w:r>
      <w:proofErr w:type="spellEnd"/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 xml:space="preserve"> / 150 000 km - </w:t>
      </w:r>
      <w:r w:rsidRPr="00E97174">
        <w:rPr>
          <w:rFonts w:ascii="Times New Roman" w:eastAsia="Calibri" w:hAnsi="Times New Roman" w:cs="Times New Roman"/>
          <w:bCs/>
          <w:iCs/>
          <w:kern w:val="0"/>
          <w:sz w:val="48"/>
          <w:szCs w:val="48"/>
          <w:lang w:eastAsia="en-US"/>
        </w:rPr>
        <w:t>□</w:t>
      </w:r>
    </w:p>
    <w:p w14:paraId="31F32106" w14:textId="77777777" w:rsidR="00E97174" w:rsidRPr="00E97174" w:rsidRDefault="00E97174" w:rsidP="00E97174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Cs/>
          <w:iCs/>
          <w:kern w:val="0"/>
          <w:lang w:eastAsia="en-US"/>
        </w:rPr>
      </w:pPr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60 m-</w:t>
      </w:r>
      <w:proofErr w:type="spellStart"/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>cy</w:t>
      </w:r>
      <w:proofErr w:type="spellEnd"/>
      <w:r w:rsidRPr="00E97174">
        <w:rPr>
          <w:rFonts w:ascii="Times New Roman" w:eastAsia="Calibri" w:hAnsi="Times New Roman" w:cs="Times New Roman"/>
          <w:bCs/>
          <w:iCs/>
          <w:kern w:val="0"/>
          <w:lang w:eastAsia="en-US"/>
        </w:rPr>
        <w:t xml:space="preserve"> / 200 000 km - </w:t>
      </w:r>
      <w:r w:rsidRPr="00E97174">
        <w:rPr>
          <w:rFonts w:ascii="Times New Roman" w:eastAsia="Calibri" w:hAnsi="Times New Roman" w:cs="Times New Roman"/>
          <w:bCs/>
          <w:iCs/>
          <w:kern w:val="0"/>
          <w:sz w:val="48"/>
          <w:szCs w:val="48"/>
          <w:lang w:eastAsia="en-US"/>
        </w:rPr>
        <w:t>□</w:t>
      </w:r>
    </w:p>
    <w:p w14:paraId="46DF5E67" w14:textId="77777777" w:rsidR="00C96918" w:rsidRDefault="00C96918" w:rsidP="00E97174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</w:p>
    <w:p w14:paraId="1E0565A9" w14:textId="432D95FA" w:rsidR="00E97174" w:rsidRPr="00E97174" w:rsidRDefault="00E97174" w:rsidP="00E97174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97174">
        <w:rPr>
          <w:rFonts w:ascii="Times New Roman" w:eastAsia="Calibri" w:hAnsi="Times New Roman" w:cs="Times New Roman"/>
          <w:i/>
          <w:kern w:val="0"/>
          <w:lang w:eastAsia="en-US"/>
        </w:rPr>
        <w:t>Brak złożenia oświadczenia w powyższym zakresie oznacza zaoferowanie minimalnego okresu gwarancji tj. 36 m-</w:t>
      </w:r>
      <w:proofErr w:type="spellStart"/>
      <w:r w:rsidRPr="00E97174">
        <w:rPr>
          <w:rFonts w:ascii="Times New Roman" w:eastAsia="Calibri" w:hAnsi="Times New Roman" w:cs="Times New Roman"/>
          <w:i/>
          <w:kern w:val="0"/>
          <w:lang w:eastAsia="en-US"/>
        </w:rPr>
        <w:t>cy</w:t>
      </w:r>
      <w:proofErr w:type="spellEnd"/>
      <w:r w:rsidRPr="00E97174">
        <w:rPr>
          <w:rFonts w:ascii="Times New Roman" w:eastAsia="Calibri" w:hAnsi="Times New Roman" w:cs="Times New Roman"/>
          <w:i/>
          <w:kern w:val="0"/>
          <w:lang w:eastAsia="en-US"/>
        </w:rPr>
        <w:t xml:space="preserve"> / 100 000 km i oznacza przyznanie 0 pkt.</w:t>
      </w:r>
    </w:p>
    <w:p w14:paraId="46469630" w14:textId="53017A7C" w:rsidR="00E97174" w:rsidRDefault="00E97174" w:rsidP="00E97174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 w:rsidRPr="00E97174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 xml:space="preserve">Termin dostawy  </w:t>
      </w:r>
      <w:r w:rsidR="00C96918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>- oferujemy termin dostawy:</w:t>
      </w:r>
    </w:p>
    <w:p w14:paraId="35D9F923" w14:textId="105E34F2" w:rsidR="007C6314" w:rsidRDefault="007C6314" w:rsidP="00E97174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>Zaznaczyć X</w:t>
      </w:r>
    </w:p>
    <w:p w14:paraId="1D86E68B" w14:textId="6F255BC2" w:rsidR="00C96918" w:rsidRPr="00C96918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Do 150 dni </w:t>
      </w:r>
      <w:r w:rsidRPr="00C96918">
        <w:rPr>
          <w:rFonts w:ascii="Times New Roman" w:eastAsia="Calibri" w:hAnsi="Times New Roman" w:cs="Times New Roman"/>
          <w:iCs/>
          <w:kern w:val="0"/>
          <w:sz w:val="24"/>
          <w:szCs w:val="24"/>
          <w:lang w:eastAsia="en-US"/>
        </w:rPr>
        <w:t xml:space="preserve">-  </w:t>
      </w:r>
      <w:bookmarkStart w:id="7" w:name="_Hlk223250545"/>
      <w:r w:rsidRPr="00C96918">
        <w:rPr>
          <w:rFonts w:ascii="Times New Roman" w:eastAsia="Calibri" w:hAnsi="Times New Roman" w:cs="Times New Roman"/>
          <w:iCs/>
          <w:kern w:val="0"/>
          <w:sz w:val="44"/>
          <w:szCs w:val="44"/>
          <w:lang w:eastAsia="en-US"/>
        </w:rPr>
        <w:t>□</w:t>
      </w:r>
      <w:bookmarkEnd w:id="7"/>
    </w:p>
    <w:p w14:paraId="5B473058" w14:textId="5C3BA534" w:rsidR="00C96918" w:rsidRPr="00C96918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Do 90 dni  - </w:t>
      </w:r>
      <w:r w:rsidRPr="00C96918">
        <w:rPr>
          <w:rFonts w:ascii="Times New Roman" w:eastAsia="Calibri" w:hAnsi="Times New Roman" w:cs="Times New Roman"/>
          <w:b/>
          <w:bCs/>
          <w:iCs/>
          <w:kern w:val="0"/>
          <w:sz w:val="44"/>
          <w:szCs w:val="44"/>
          <w:lang w:eastAsia="en-US"/>
        </w:rPr>
        <w:t>□</w:t>
      </w:r>
    </w:p>
    <w:p w14:paraId="72387494" w14:textId="77777777" w:rsidR="00C96918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Do 40 dni  - </w:t>
      </w:r>
      <w:r w:rsidRPr="00C96918">
        <w:rPr>
          <w:rFonts w:ascii="Times New Roman" w:eastAsia="Calibri" w:hAnsi="Times New Roman" w:cs="Times New Roman"/>
          <w:b/>
          <w:bCs/>
          <w:iCs/>
          <w:kern w:val="0"/>
          <w:sz w:val="44"/>
          <w:szCs w:val="44"/>
          <w:lang w:eastAsia="en-US"/>
        </w:rPr>
        <w:t>□</w:t>
      </w:r>
    </w:p>
    <w:p w14:paraId="182582D7" w14:textId="77777777" w:rsidR="00C96918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14:paraId="14ABD85D" w14:textId="421A514E" w:rsidR="00E97174" w:rsidRDefault="00E97174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97174">
        <w:rPr>
          <w:rFonts w:ascii="Times New Roman" w:eastAsia="Calibri" w:hAnsi="Times New Roman" w:cs="Times New Roman"/>
          <w:i/>
          <w:kern w:val="0"/>
          <w:lang w:eastAsia="en-US"/>
        </w:rPr>
        <w:t xml:space="preserve">Brak złożenia oświadczenia w powyższym zakresie oznacza zaoferowanie maksymalnego terminu dostawy tj. </w:t>
      </w:r>
      <w:r w:rsidR="00C96918">
        <w:rPr>
          <w:rFonts w:ascii="Times New Roman" w:eastAsia="Calibri" w:hAnsi="Times New Roman" w:cs="Times New Roman"/>
          <w:i/>
          <w:kern w:val="0"/>
          <w:lang w:eastAsia="en-US"/>
        </w:rPr>
        <w:t xml:space="preserve">do 150 </w:t>
      </w:r>
      <w:r w:rsidRPr="00E97174">
        <w:rPr>
          <w:rFonts w:ascii="Times New Roman" w:eastAsia="Calibri" w:hAnsi="Times New Roman" w:cs="Times New Roman"/>
          <w:i/>
          <w:kern w:val="0"/>
          <w:lang w:eastAsia="en-US"/>
        </w:rPr>
        <w:t xml:space="preserve"> dni i oznacza przyznanie 0 pkt.</w:t>
      </w:r>
    </w:p>
    <w:p w14:paraId="78EC978E" w14:textId="77777777" w:rsidR="00C96918" w:rsidRPr="007C6314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Cs/>
          <w:kern w:val="0"/>
          <w:lang w:eastAsia="en-US"/>
        </w:rPr>
      </w:pPr>
    </w:p>
    <w:p w14:paraId="0032C175" w14:textId="65342CFA" w:rsidR="00C96918" w:rsidRPr="007C6314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 xml:space="preserve">Przebieg (P) </w:t>
      </w:r>
      <w:r w:rsidRPr="007C6314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 xml:space="preserve">oferuję </w:t>
      </w:r>
    </w:p>
    <w:p w14:paraId="50EF73B9" w14:textId="77777777" w:rsidR="007C6314" w:rsidRPr="007C6314" w:rsidRDefault="007C6314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</w:p>
    <w:p w14:paraId="5EAB484E" w14:textId="2A82B6A1" w:rsidR="00C96918" w:rsidRPr="00C96918" w:rsidRDefault="007C6314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</w:pPr>
      <w:r w:rsidRPr="007C6314">
        <w:rPr>
          <w:rFonts w:ascii="Times New Roman" w:eastAsia="Calibri" w:hAnsi="Times New Roman" w:cs="Times New Roman"/>
          <w:b/>
          <w:bCs/>
          <w:iCs/>
          <w:kern w:val="0"/>
          <w:lang w:eastAsia="en-US"/>
        </w:rPr>
        <w:t xml:space="preserve">Zaznaczyć X </w:t>
      </w:r>
    </w:p>
    <w:p w14:paraId="196AAB05" w14:textId="74462D59" w:rsidR="00C96918" w:rsidRPr="00C96918" w:rsidRDefault="00C96918" w:rsidP="007C6314">
      <w:pPr>
        <w:widowControl/>
        <w:suppressAutoHyphens w:val="0"/>
        <w:spacing w:after="0" w:line="240" w:lineRule="auto"/>
        <w:textAlignment w:val="auto"/>
        <w:rPr>
          <w:rFonts w:ascii="Times New Roman" w:eastAsia="Calibri" w:hAnsi="Times New Roman" w:cs="Times New Roman"/>
          <w:i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iCs/>
          <w:kern w:val="0"/>
          <w:lang w:eastAsia="en-US"/>
        </w:rPr>
        <w:br/>
        <w:t xml:space="preserve">0 km – 10 000 km – </w:t>
      </w:r>
      <w:bookmarkStart w:id="8" w:name="_Hlk223251385"/>
      <w:r w:rsidR="007C6314" w:rsidRPr="007C6314">
        <w:rPr>
          <w:rFonts w:ascii="Times New Roman" w:eastAsia="Calibri" w:hAnsi="Times New Roman" w:cs="Times New Roman"/>
          <w:iCs/>
          <w:kern w:val="0"/>
          <w:sz w:val="44"/>
          <w:szCs w:val="44"/>
          <w:lang w:eastAsia="en-US"/>
        </w:rPr>
        <w:t>□</w:t>
      </w:r>
      <w:bookmarkEnd w:id="8"/>
      <w:r w:rsidRPr="00C96918">
        <w:rPr>
          <w:rFonts w:ascii="Times New Roman" w:eastAsia="Calibri" w:hAnsi="Times New Roman" w:cs="Times New Roman"/>
          <w:iCs/>
          <w:kern w:val="0"/>
          <w:lang w:eastAsia="en-US"/>
        </w:rPr>
        <w:br/>
        <w:t xml:space="preserve">od 10 001 km –do 20 000 km – </w:t>
      </w:r>
      <w:r w:rsidR="007C6314" w:rsidRPr="007C6314">
        <w:rPr>
          <w:rFonts w:ascii="Times New Roman" w:eastAsia="Calibri" w:hAnsi="Times New Roman" w:cs="Times New Roman"/>
          <w:iCs/>
          <w:kern w:val="0"/>
          <w:sz w:val="44"/>
          <w:szCs w:val="44"/>
          <w:lang w:eastAsia="en-US"/>
        </w:rPr>
        <w:t>□</w:t>
      </w:r>
    </w:p>
    <w:p w14:paraId="2C2FA6AD" w14:textId="4346AF29" w:rsidR="00C96918" w:rsidRPr="00C96918" w:rsidRDefault="00C96918" w:rsidP="007C6314">
      <w:pPr>
        <w:widowControl/>
        <w:suppressAutoHyphens w:val="0"/>
        <w:spacing w:after="0" w:line="240" w:lineRule="auto"/>
        <w:textAlignment w:val="auto"/>
        <w:rPr>
          <w:rFonts w:ascii="Times New Roman" w:eastAsia="Calibri" w:hAnsi="Times New Roman" w:cs="Times New Roman"/>
          <w:i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iCs/>
          <w:kern w:val="0"/>
          <w:lang w:eastAsia="en-US"/>
        </w:rPr>
        <w:t xml:space="preserve">od 20 001km – do 30 000 km – </w:t>
      </w:r>
      <w:r w:rsidR="007C6314" w:rsidRPr="007C6314">
        <w:rPr>
          <w:rFonts w:ascii="Times New Roman" w:eastAsia="Calibri" w:hAnsi="Times New Roman" w:cs="Times New Roman"/>
          <w:iCs/>
          <w:kern w:val="0"/>
          <w:sz w:val="44"/>
          <w:szCs w:val="44"/>
          <w:lang w:eastAsia="en-US"/>
        </w:rPr>
        <w:t>□</w:t>
      </w:r>
    </w:p>
    <w:p w14:paraId="3B19F5BE" w14:textId="09BA8D3E" w:rsidR="00C96918" w:rsidRPr="00C96918" w:rsidRDefault="00C96918" w:rsidP="007C6314">
      <w:pPr>
        <w:widowControl/>
        <w:suppressAutoHyphens w:val="0"/>
        <w:spacing w:after="0" w:line="240" w:lineRule="auto"/>
        <w:textAlignment w:val="auto"/>
        <w:rPr>
          <w:rFonts w:ascii="Times New Roman" w:eastAsia="Calibri" w:hAnsi="Times New Roman" w:cs="Times New Roman"/>
          <w:iCs/>
          <w:kern w:val="0"/>
          <w:lang w:eastAsia="en-US"/>
        </w:rPr>
      </w:pPr>
      <w:r w:rsidRPr="00C96918">
        <w:rPr>
          <w:rFonts w:ascii="Times New Roman" w:eastAsia="Calibri" w:hAnsi="Times New Roman" w:cs="Times New Roman"/>
          <w:iCs/>
          <w:kern w:val="0"/>
          <w:lang w:eastAsia="en-US"/>
        </w:rPr>
        <w:t xml:space="preserve">powyżej 30 001 km -  </w:t>
      </w:r>
      <w:r w:rsidR="007C6314" w:rsidRPr="007C6314">
        <w:rPr>
          <w:rFonts w:ascii="Times New Roman" w:eastAsia="Calibri" w:hAnsi="Times New Roman" w:cs="Times New Roman"/>
          <w:iCs/>
          <w:kern w:val="0"/>
          <w:sz w:val="44"/>
          <w:szCs w:val="44"/>
          <w:lang w:eastAsia="en-US"/>
        </w:rPr>
        <w:t>□</w:t>
      </w:r>
    </w:p>
    <w:p w14:paraId="4FFC9872" w14:textId="77777777" w:rsidR="00C96918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</w:p>
    <w:p w14:paraId="16FBE5CC" w14:textId="77777777" w:rsidR="00C96918" w:rsidRPr="00E97174" w:rsidRDefault="00C96918" w:rsidP="00C96918">
      <w:pPr>
        <w:widowControl/>
        <w:suppressAutoHyphens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</w:p>
    <w:p w14:paraId="38CEB5A3" w14:textId="245DBB69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zapoznaliśmy się z warunkami zamówienia i nie wnosimy zastrzeżeń oraz uzyskaliśmy konieczne informacje i wyjaśnienia do przygotowania oferty.</w:t>
      </w:r>
    </w:p>
    <w:p w14:paraId="6D1AF0E6" w14:textId="3BBCBF06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cena ofertowa  uwzględnia wszelkie koszty, okoliczności i ryzyka niezbędne do wykonania przedmiotu zamówienia dla osiągnięcia zamierzonego efektu.</w:t>
      </w:r>
    </w:p>
    <w:p w14:paraId="3D989AB8" w14:textId="74869B35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spełniamy wszystkie warunki określone w specyfikacji warunków zamówienia oraz złożyliśmy wszystkie wymagane dokumenty potwierdzające spełnianie tych warunków.</w:t>
      </w:r>
    </w:p>
    <w:p w14:paraId="227465BA" w14:textId="3150029C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zobowiązujemy się zrealizować zamówienie zgodnie z wymaganiami określonymi w specyfikacji warunków zamówienia oraz zgodnie z złożoną przez nas ofertą.</w:t>
      </w:r>
    </w:p>
    <w:p w14:paraId="666F6516" w14:textId="6A408BE8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kern w:val="0"/>
          <w:sz w:val="22"/>
          <w:szCs w:val="22"/>
          <w:lang w:eastAsia="en-US"/>
        </w:rPr>
        <w:lastRenderedPageBreak/>
        <w:t>Oświadczamy, że uważamy się za związanych niniejszą ofertą na czas wskazany w Specyfikacji Warunków Zamówienia.</w:t>
      </w:r>
    </w:p>
    <w:p w14:paraId="5A85F8FF" w14:textId="648E5578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zobowiązujemy się w przypadku wyboru naszej oferty do zawarcia umowy w miejscu i terminie wyznaczonym przez Zamawiającego.</w:t>
      </w:r>
    </w:p>
    <w:p w14:paraId="60AE4014" w14:textId="77777777" w:rsidR="00174FCB" w:rsidRPr="00E36BDD" w:rsidRDefault="00174FCB" w:rsidP="00174FCB">
      <w:pPr>
        <w:pStyle w:val="Akapitzlist"/>
        <w:widowControl/>
        <w:numPr>
          <w:ilvl w:val="3"/>
          <w:numId w:val="26"/>
        </w:numPr>
        <w:suppressAutoHyphens w:val="0"/>
        <w:ind w:left="426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Czy  wykonawca  jest</w:t>
      </w:r>
      <w:r w:rsidRPr="00E36BDD">
        <w:rPr>
          <w:rFonts w:cs="Times New Roman"/>
          <w:sz w:val="22"/>
          <w:szCs w:val="22"/>
          <w:vertAlign w:val="superscript"/>
        </w:rPr>
        <w:footnoteReference w:id="1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:</w:t>
      </w:r>
    </w:p>
    <w:p w14:paraId="17DD1942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 xml:space="preserve">□ mikroprzedsiębiorstwem </w:t>
      </w:r>
    </w:p>
    <w:p w14:paraId="181EB239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 małym przedsiębiorstwem</w:t>
      </w:r>
    </w:p>
    <w:p w14:paraId="6CA805DA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 średnim przedsiębiorstwem</w:t>
      </w:r>
    </w:p>
    <w:p w14:paraId="571159A1" w14:textId="19FFBF54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□nie dotyczy</w:t>
      </w:r>
    </w:p>
    <w:p w14:paraId="4FA84C8E" w14:textId="77777777" w:rsidR="00174FCB" w:rsidRPr="00E36BDD" w:rsidRDefault="00174FCB" w:rsidP="0074760D">
      <w:pPr>
        <w:widowControl/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068DBFFA" w14:textId="77777777" w:rsidR="00174FCB" w:rsidRPr="00E36BDD" w:rsidRDefault="00174FCB" w:rsidP="0074760D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70A8BE0" w14:textId="77777777" w:rsidR="00174FCB" w:rsidRPr="00E36BDD" w:rsidRDefault="00174FCB" w:rsidP="0074760D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5FE8BD9F" w14:textId="782D5CC9" w:rsidR="00174FCB" w:rsidRPr="00E97174" w:rsidRDefault="00174FCB" w:rsidP="00174FCB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7EBF6A3A" w14:textId="4C6A518B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Oświadczam, że wypełniłem obowiązki informacyjne przewidziane w art. 13 lub art. 14 RODO</w:t>
      </w:r>
      <w:r w:rsidRPr="00E36BDD">
        <w:rPr>
          <w:rFonts w:cs="Times New Roman"/>
          <w:sz w:val="22"/>
          <w:szCs w:val="22"/>
          <w:vertAlign w:val="superscript"/>
        </w:rPr>
        <w:footnoteReference w:id="2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niniejszego zamówienia publicznego </w:t>
      </w:r>
      <w:r w:rsidRPr="00E36BDD">
        <w:rPr>
          <w:rFonts w:cs="Times New Roman"/>
          <w:sz w:val="22"/>
          <w:szCs w:val="22"/>
          <w:vertAlign w:val="superscript"/>
        </w:rPr>
        <w:footnoteReference w:id="3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.</w:t>
      </w:r>
    </w:p>
    <w:p w14:paraId="105B41BD" w14:textId="14B26203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Akceptujemy postanowienia zawarte w projekcie umowy i nie wnosimy do niego zastrzeżeń.</w:t>
      </w:r>
    </w:p>
    <w:p w14:paraId="17F59D25" w14:textId="1C3E8483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14:paraId="449A51BC" w14:textId="67FDB662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 xml:space="preserve">Tajemnica przedsiębiorstwa została wyodrębniona i zapisana w osobnym pliku o nazwie ……………………..  </w:t>
      </w:r>
      <w:r w:rsidRPr="00E36BDD">
        <w:rPr>
          <w:rFonts w:cs="Times New Roman"/>
          <w:sz w:val="22"/>
          <w:szCs w:val="22"/>
          <w:vertAlign w:val="superscript"/>
        </w:rPr>
        <w:footnoteReference w:id="4"/>
      </w:r>
    </w:p>
    <w:p w14:paraId="6F3E6319" w14:textId="77777777" w:rsidR="00174FCB" w:rsidRPr="00E36BDD" w:rsidRDefault="00174FCB" w:rsidP="00174FCB">
      <w:pPr>
        <w:pStyle w:val="Akapitzlist"/>
        <w:widowControl/>
        <w:numPr>
          <w:ilvl w:val="3"/>
          <w:numId w:val="26"/>
        </w:numPr>
        <w:suppressAutoHyphens w:val="0"/>
        <w:ind w:left="284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u w:val="single"/>
          <w:lang w:eastAsia="en-US"/>
        </w:rPr>
        <w:t>Integralną część oferty stanowią następujące dokumenty:</w:t>
      </w:r>
    </w:p>
    <w:p w14:paraId="476CB310" w14:textId="16E6D40B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Oświadczenie o niepodleganiu wykluczeniu oraz spełnianiu warunków udziału, aktualne na dzień składania ofert, stanowiące wstępne potwierdzenie spełniania warunków udziału w postępowaniu oraz brak podstaw wykluczenia (Załącznik nr 1 do SWZ);</w:t>
      </w:r>
    </w:p>
    <w:p w14:paraId="301E45C1" w14:textId="5A488268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W przypadku dokonywania czynności związanych ze złożeniem wymaganych dokumentów przez osobę(y) nie wymienioną(e) w dokumencie rejestracyjnym (ewidencyjnym) Wykonawcy, do oferty należy dołączyć stosowne pełnomocnictwo;</w:t>
      </w:r>
    </w:p>
    <w:p w14:paraId="460F5A4F" w14:textId="27BB2FA5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Oświadczenie dotyczące zobowiązania do oddania do dyspozycji niezbędnych zasobów na okres korzystania z nich przy wykonywaniu zamówienia – jeżeli dotyczy (załącznik nr </w:t>
      </w:r>
      <w:r w:rsidR="007C6314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6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do SWZ);</w:t>
      </w:r>
    </w:p>
    <w:p w14:paraId="5608526D" w14:textId="29CB6959" w:rsidR="00174FCB" w:rsidRPr="00E36BDD" w:rsidRDefault="00174FCB" w:rsidP="00174FCB">
      <w:pPr>
        <w:pStyle w:val="Akapitzlist"/>
        <w:widowControl/>
        <w:numPr>
          <w:ilvl w:val="0"/>
          <w:numId w:val="34"/>
        </w:numPr>
        <w:suppressAutoHyphens w:val="0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lastRenderedPageBreak/>
        <w:t xml:space="preserve">Oświadczenie </w:t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podmiotu udostępniającego zasoby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o niepodleganiu wykluczeniu oraz spełnianiu warunków udziału – jeżeli dotyczy (Załącznik nr </w:t>
      </w:r>
      <w:r w:rsidR="007C6314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7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do SWZ);</w:t>
      </w:r>
    </w:p>
    <w:p w14:paraId="2CFCDEBC" w14:textId="624685B7" w:rsidR="00174FCB" w:rsidRDefault="00174FCB" w:rsidP="00EB717E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oświadczenie Wykonawców wspólnie ubiegających się o zamówienie (o którym mowa w dziale V pkt 5 SWZ) – jeżeli dotyczy;</w:t>
      </w:r>
    </w:p>
    <w:p w14:paraId="7EA4AB77" w14:textId="1BD17873" w:rsidR="007C6314" w:rsidRDefault="007C6314" w:rsidP="00EB717E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oświadczenie dotyczące podwykonawstwa - jeśli dotyczy</w:t>
      </w:r>
    </w:p>
    <w:p w14:paraId="3D2FB4AB" w14:textId="22E2D03A" w:rsidR="00E97174" w:rsidRPr="00E97174" w:rsidRDefault="00E97174" w:rsidP="00E97174">
      <w:pPr>
        <w:pStyle w:val="Akapitzlist"/>
        <w:numPr>
          <w:ilvl w:val="0"/>
          <w:numId w:val="34"/>
        </w:numPr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97174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Wypełniona Specyfikacja techniczna samochodu  osobowego przystosowanego do przewozu osób niepełnosprawnych z możliwością przewożenia 1 osoby na wózku inwalidzkim, stanowiąca załącznik nr </w:t>
      </w:r>
      <w:r w:rsidR="007C6314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5</w:t>
      </w:r>
      <w:r w:rsidRPr="00E97174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do SWZ, która jednocześnie stanowi załącznik do umowy</w:t>
      </w:r>
    </w:p>
    <w:p w14:paraId="31FD6707" w14:textId="493D0750" w:rsidR="00174FCB" w:rsidRPr="00E97174" w:rsidRDefault="00174FCB" w:rsidP="00174FCB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Inne: </w:t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……………</w:t>
      </w:r>
    </w:p>
    <w:p w14:paraId="616655E0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</w:p>
    <w:p w14:paraId="2DF96684" w14:textId="50FF8879" w:rsidR="00174FCB" w:rsidRPr="00E36BDD" w:rsidRDefault="00174FCB" w:rsidP="006C2140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 xml:space="preserve">................................. dnia .......................                 </w:t>
      </w:r>
      <w:r w:rsidR="00E36BDD">
        <w:rPr>
          <w:rFonts w:ascii="Times New Roman" w:eastAsia="Calibri" w:hAnsi="Times New Roman" w:cs="Times New Roman"/>
          <w:kern w:val="0"/>
          <w:lang w:eastAsia="en-US"/>
        </w:rPr>
        <w:tab/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 xml:space="preserve">    .................................................................</w:t>
      </w:r>
    </w:p>
    <w:p w14:paraId="53DE9E42" w14:textId="77777777" w:rsidR="00174FCB" w:rsidRPr="00E36BDD" w:rsidRDefault="00174FCB" w:rsidP="00E36BDD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kwalifikowany podpis elektroniczny,</w:t>
      </w:r>
    </w:p>
    <w:p w14:paraId="08C04A1B" w14:textId="77777777" w:rsidR="00E36BDD" w:rsidRDefault="00174FCB" w:rsidP="00E36BDD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podpis zaufany lub podpis osobisty</w:t>
      </w:r>
    </w:p>
    <w:p w14:paraId="576CF31E" w14:textId="50545F0A" w:rsidR="00174FCB" w:rsidRPr="00E97174" w:rsidRDefault="00174FCB" w:rsidP="00E97174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osoby/ osób/upoważnionej/</w:t>
      </w:r>
      <w:proofErr w:type="spellStart"/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ych</w:t>
      </w:r>
      <w:bookmarkStart w:id="9" w:name="_Hlk41299788"/>
      <w:bookmarkEnd w:id="9"/>
      <w:proofErr w:type="spellEnd"/>
    </w:p>
    <w:p w14:paraId="09B7A416" w14:textId="293E2669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UWAGA</w:t>
      </w:r>
    </w:p>
    <w:p w14:paraId="02662DFE" w14:textId="4FCED4C1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*Niepotrzebne skreślić.</w:t>
      </w:r>
    </w:p>
    <w:sectPr w:rsidR="00174FCB" w:rsidRPr="00E36BDD" w:rsidSect="00267808">
      <w:headerReference w:type="default" r:id="rId9"/>
      <w:footerReference w:type="default" r:id="rId10"/>
      <w:pgSz w:w="11910" w:h="16840"/>
      <w:pgMar w:top="680" w:right="1080" w:bottom="280" w:left="12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40881" w14:textId="77777777" w:rsidR="0080196F" w:rsidRDefault="0080196F">
      <w:pPr>
        <w:spacing w:after="0" w:line="240" w:lineRule="auto"/>
      </w:pPr>
      <w:r>
        <w:separator/>
      </w:r>
    </w:p>
  </w:endnote>
  <w:endnote w:type="continuationSeparator" w:id="0">
    <w:p w14:paraId="7EE30D83" w14:textId="77777777" w:rsidR="0080196F" w:rsidRDefault="0080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9C4E" w14:textId="3FBC52CF" w:rsidR="00C54178" w:rsidRDefault="00C54178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92A92"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  <w:p w14:paraId="24850865" w14:textId="77777777" w:rsidR="00C54178" w:rsidRDefault="00C54178">
    <w:pPr>
      <w:pStyle w:val="Stopka"/>
      <w:jc w:val="right"/>
    </w:pPr>
  </w:p>
  <w:p w14:paraId="4293C8F3" w14:textId="77777777" w:rsidR="00C54178" w:rsidRDefault="00C541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6619B" w14:textId="77777777" w:rsidR="0080196F" w:rsidRDefault="0080196F">
      <w:pPr>
        <w:spacing w:after="0" w:line="240" w:lineRule="auto"/>
      </w:pPr>
      <w:r>
        <w:separator/>
      </w:r>
    </w:p>
  </w:footnote>
  <w:footnote w:type="continuationSeparator" w:id="0">
    <w:p w14:paraId="099F3511" w14:textId="77777777" w:rsidR="0080196F" w:rsidRDefault="0080196F">
      <w:pPr>
        <w:spacing w:after="0" w:line="240" w:lineRule="auto"/>
      </w:pPr>
      <w:r>
        <w:continuationSeparator/>
      </w:r>
    </w:p>
  </w:footnote>
  <w:footnote w:id="1">
    <w:p w14:paraId="62E67EED" w14:textId="77777777" w:rsidR="00174FCB" w:rsidRDefault="00174FCB" w:rsidP="00174FCB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</w:t>
      </w:r>
    </w:p>
  </w:footnote>
  <w:footnote w:id="2">
    <w:p w14:paraId="3FA02E0D" w14:textId="77777777" w:rsidR="00174FCB" w:rsidRPr="0048387D" w:rsidRDefault="00174FCB" w:rsidP="00174FCB">
      <w:pPr>
        <w:pStyle w:val="Tekstprzypisudolnego"/>
        <w:rPr>
          <w:rFonts w:cs="Times New Roman"/>
          <w:sz w:val="16"/>
          <w:szCs w:val="16"/>
        </w:rPr>
      </w:pPr>
      <w:r w:rsidRPr="0048387D">
        <w:rPr>
          <w:rStyle w:val="Odwoanieprzypisudolnego"/>
          <w:rFonts w:cs="Times New Roman"/>
        </w:rPr>
        <w:footnoteRef/>
      </w:r>
      <w:r w:rsidRPr="0048387D">
        <w:rPr>
          <w:rFonts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F138E66" w14:textId="77777777" w:rsidR="00174FCB" w:rsidRPr="0048387D" w:rsidRDefault="00174FCB" w:rsidP="00174FCB">
      <w:pPr>
        <w:pStyle w:val="Tekstprzypisudolnego"/>
        <w:rPr>
          <w:rFonts w:cs="Times New Roman"/>
        </w:rPr>
      </w:pPr>
    </w:p>
  </w:footnote>
  <w:footnote w:id="3">
    <w:p w14:paraId="2C4ACB8D" w14:textId="77777777" w:rsidR="00174FCB" w:rsidRPr="00E36BDD" w:rsidRDefault="00174FCB" w:rsidP="00174FCB">
      <w:pPr>
        <w:pStyle w:val="Tekstprzypisudolnego"/>
        <w:rPr>
          <w:rFonts w:cs="Times New Roman"/>
          <w:sz w:val="16"/>
          <w:szCs w:val="16"/>
        </w:rPr>
      </w:pPr>
      <w:r w:rsidRPr="00E36BDD">
        <w:rPr>
          <w:rStyle w:val="Odwoanieprzypisudolnego"/>
          <w:rFonts w:cs="Times New Roman"/>
          <w:sz w:val="16"/>
          <w:szCs w:val="16"/>
        </w:rPr>
        <w:footnoteRef/>
      </w:r>
      <w:r w:rsidRPr="00E36BDD">
        <w:rPr>
          <w:rFonts w:cs="Times New Roman"/>
          <w:color w:val="000000"/>
          <w:sz w:val="16"/>
          <w:szCs w:val="16"/>
        </w:rPr>
        <w:t xml:space="preserve">W przypadku gdy wykonawca </w:t>
      </w:r>
      <w:r w:rsidRPr="00E36BDD">
        <w:rPr>
          <w:rFonts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6FBAA9" w14:textId="77777777" w:rsidR="00174FCB" w:rsidRPr="00E36BDD" w:rsidRDefault="00174FCB" w:rsidP="00174FCB">
      <w:pPr>
        <w:pStyle w:val="Tekstprzypisudolnego"/>
        <w:rPr>
          <w:sz w:val="16"/>
          <w:szCs w:val="16"/>
        </w:rPr>
      </w:pPr>
    </w:p>
  </w:footnote>
  <w:footnote w:id="4">
    <w:p w14:paraId="7558C872" w14:textId="6616552E" w:rsidR="00174FCB" w:rsidRPr="00D72FD6" w:rsidRDefault="00174FCB" w:rsidP="00174FCB">
      <w:pPr>
        <w:pStyle w:val="Tekstprzypisudolnego"/>
        <w:rPr>
          <w:rFonts w:cs="Times New Roman"/>
          <w:sz w:val="18"/>
          <w:szCs w:val="18"/>
        </w:rPr>
      </w:pPr>
      <w:r w:rsidRPr="00E36BDD">
        <w:rPr>
          <w:rStyle w:val="Odwoanieprzypisudolnego"/>
          <w:sz w:val="16"/>
          <w:szCs w:val="16"/>
        </w:rPr>
        <w:footnoteRef/>
      </w:r>
      <w:r w:rsidRPr="00E36BDD">
        <w:rPr>
          <w:rFonts w:cs="Times New Roman"/>
          <w:sz w:val="16"/>
          <w:szCs w:val="16"/>
        </w:rPr>
        <w:t>UWAGA: Zgodnie z art. 18 ust 3 ustawy Prawo zamówień publicznych nie ujawnia się informacji stanowiących tajemnicę przedsiębiorstwa w rozumieniu przepisów ustawy z dnia 16 kwietnia 1993 r. o zwalczaniu nieuczciwej konkurencji (Dz. U.</w:t>
      </w:r>
      <w:r w:rsidR="006227C7">
        <w:rPr>
          <w:rFonts w:cs="Times New Roman"/>
          <w:sz w:val="16"/>
          <w:szCs w:val="16"/>
        </w:rPr>
        <w:t xml:space="preserve"> </w:t>
      </w:r>
      <w:r w:rsidRPr="00E36BDD">
        <w:rPr>
          <w:rFonts w:cs="Times New Roman"/>
          <w:sz w:val="16"/>
          <w:szCs w:val="16"/>
        </w:rPr>
        <w:t xml:space="preserve">z 2019 r. poz. 1010 i 1649), jeżeli wykonawca, wraz z przekazaniem takich informacji, zastrzegł, że nie mogą być one udostępniane oraz </w:t>
      </w:r>
      <w:r w:rsidRPr="00E36BDD">
        <w:rPr>
          <w:rFonts w:cs="Times New Roman"/>
          <w:sz w:val="16"/>
          <w:szCs w:val="16"/>
          <w:u w:val="single"/>
        </w:rPr>
        <w:t>wykazał</w:t>
      </w:r>
      <w:r w:rsidRPr="00E36BDD">
        <w:rPr>
          <w:rFonts w:cs="Times New Roman"/>
          <w:sz w:val="16"/>
          <w:szCs w:val="16"/>
        </w:rPr>
        <w:t xml:space="preserve">, że zastrzeżone informacje stanowią tajemnicę przedsiębiorstwa. Wykonawca nie może zastrzec informacji, o których mowa w art. 222 ust. 5 ustawy </w:t>
      </w:r>
      <w:r w:rsidRPr="00E36BDD">
        <w:rPr>
          <w:rFonts w:cs="Times New Roman"/>
          <w:sz w:val="16"/>
          <w:szCs w:val="16"/>
        </w:rPr>
        <w:t xml:space="preserve">Pzp. </w:t>
      </w:r>
      <w:r w:rsidRPr="00E36BDD">
        <w:rPr>
          <w:rFonts w:cs="Times New Roman"/>
          <w:b/>
          <w:sz w:val="16"/>
          <w:szCs w:val="16"/>
        </w:rPr>
        <w:t>(należy załączyć do oferty wyjaśnienia wykazujące spełnienie przesłanek pozwalających uznać, iż dane zastrzeżone w ofercie stanowią tajemnice przedsiębiorstwa).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E231D" w14:textId="38A7043E" w:rsidR="00C54178" w:rsidRDefault="00C54178">
    <w:pPr>
      <w:pStyle w:val="Nagwek"/>
      <w:rPr>
        <w:color w:val="FF0000"/>
      </w:rPr>
    </w:pPr>
  </w:p>
  <w:p w14:paraId="7A5A92D1" w14:textId="77777777" w:rsidR="00F24F3F" w:rsidRPr="0086132B" w:rsidRDefault="00F24F3F">
    <w:pPr>
      <w:pStyle w:val="Nagwek"/>
      <w:rPr>
        <w:color w:val="FF0000"/>
      </w:rPr>
    </w:pPr>
  </w:p>
  <w:p w14:paraId="319AA7C8" w14:textId="5D0C3414" w:rsidR="00C54178" w:rsidRPr="007318CE" w:rsidRDefault="00C54178" w:rsidP="0084132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775"/>
        </w:tabs>
        <w:ind w:left="1207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775"/>
        </w:tabs>
        <w:ind w:left="775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75"/>
        </w:tabs>
        <w:ind w:left="1495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75"/>
        </w:tabs>
        <w:ind w:left="1639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75"/>
        </w:tabs>
        <w:ind w:left="1783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775"/>
        </w:tabs>
        <w:ind w:left="1927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775"/>
        </w:tabs>
        <w:ind w:left="2071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775"/>
        </w:tabs>
        <w:ind w:left="775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775"/>
        </w:tabs>
        <w:ind w:left="775" w:firstLine="0"/>
      </w:pPr>
    </w:lvl>
  </w:abstractNum>
  <w:abstractNum w:abstractNumId="1" w15:restartNumberingAfterBreak="0">
    <w:nsid w:val="00000002"/>
    <w:multiLevelType w:val="multilevel"/>
    <w:tmpl w:val="19B6B6C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Symbol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F366323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mbria" w:hAnsi="Times New Roman" w:cs="Times New Roman"/>
        <w:b w:val="0"/>
        <w:bCs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Times New Roman"/>
        <w:b w:val="0"/>
        <w:bCs w:val="0"/>
      </w:rPr>
    </w:lvl>
    <w:lvl w:ilvl="1"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Times New Roman"/>
        <w:b w:val="0"/>
        <w:bCs w:val="0"/>
      </w:rPr>
    </w:lvl>
    <w:lvl w:ilvl="4"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Times New Roman"/>
        <w:b w:val="0"/>
        <w:bCs w:val="0"/>
      </w:rPr>
    </w:lvl>
    <w:lvl w:ilvl="7"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73308800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8DBCE5B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ourier New" w:eastAsia="Verdana" w:hAnsi="Courier New" w:cs="Courier New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ADF294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57"/>
        </w:tabs>
        <w:ind w:left="357" w:firstLine="0"/>
      </w:pPr>
      <w:rPr>
        <w:rFonts w:ascii="Times New Roman" w:hAnsi="Times New Roman" w:cs="Times New Roman"/>
        <w:bCs w:val="0"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</w:lvl>
    <w:lvl w:ilvl="2">
      <w:start w:val="1"/>
      <w:numFmt w:val="lowerRoman"/>
      <w:lvlText w:val="%1.%2.%3."/>
      <w:lvlJc w:val="left"/>
      <w:pPr>
        <w:tabs>
          <w:tab w:val="num" w:pos="357"/>
        </w:tabs>
        <w:ind w:left="357" w:firstLine="0"/>
      </w:p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357" w:firstLine="0"/>
      </w:pPr>
    </w:lvl>
    <w:lvl w:ilvl="4">
      <w:start w:val="1"/>
      <w:numFmt w:val="lowerLetter"/>
      <w:lvlText w:val="%1.%2.%3.%4.%5."/>
      <w:lvlJc w:val="left"/>
      <w:pPr>
        <w:tabs>
          <w:tab w:val="num" w:pos="357"/>
        </w:tabs>
        <w:ind w:left="357" w:firstLine="0"/>
      </w:pPr>
    </w:lvl>
    <w:lvl w:ilvl="5">
      <w:start w:val="1"/>
      <w:numFmt w:val="lowerRoman"/>
      <w:lvlText w:val="%1.%2.%3.%4.%5.%6."/>
      <w:lvlJc w:val="left"/>
      <w:pPr>
        <w:tabs>
          <w:tab w:val="num" w:pos="357"/>
        </w:tabs>
        <w:ind w:left="35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357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357"/>
        </w:tabs>
        <w:ind w:left="357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357"/>
        </w:tabs>
        <w:ind w:left="357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239C78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color w:val="auto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  <w:vanish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73C6D99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4"/>
        <w:vertAlign w:val="baseline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Cambria" w:cs="Times New Roman"/>
        <w:bCs/>
        <w:iCs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lang w:val="de-DE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797" w:hanging="36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1157" w:hanging="36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517" w:hanging="36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877" w:hanging="36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237" w:hanging="36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597" w:hanging="36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957" w:hanging="36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317" w:hanging="360"/>
      </w:pPr>
    </w:lvl>
  </w:abstractNum>
  <w:abstractNum w:abstractNumId="15" w15:restartNumberingAfterBreak="0">
    <w:nsid w:val="00000010"/>
    <w:multiLevelType w:val="multilevel"/>
    <w:tmpl w:val="040EF642"/>
    <w:name w:val="WW8Num4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  <w:bCs/>
        <w:color w:val="00000A"/>
        <w:szCs w:val="24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lang w:val="de-DE" w:eastAsia="hi-IN" w:bidi="hi-I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Symbol" w:eastAsia="Cambria" w:hAnsi="Symbol" w:cs="Symbol"/>
        <w:bCs/>
        <w:color w:val="auto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4678E2D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6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0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1"/>
    <w:multiLevelType w:val="multilevel"/>
    <w:tmpl w:val="00000021"/>
    <w:name w:val="WW8Num35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5484D69"/>
    <w:multiLevelType w:val="hybridMultilevel"/>
    <w:tmpl w:val="D478B496"/>
    <w:lvl w:ilvl="0" w:tplc="025A75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F712660"/>
    <w:multiLevelType w:val="hybridMultilevel"/>
    <w:tmpl w:val="1996D1C2"/>
    <w:lvl w:ilvl="0" w:tplc="BC1CF47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D92C68"/>
    <w:multiLevelType w:val="hybridMultilevel"/>
    <w:tmpl w:val="BAB07576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35" w15:restartNumberingAfterBreak="0">
    <w:nsid w:val="12631088"/>
    <w:multiLevelType w:val="hybridMultilevel"/>
    <w:tmpl w:val="0C36E250"/>
    <w:lvl w:ilvl="0" w:tplc="A8E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6683A62"/>
    <w:multiLevelType w:val="hybridMultilevel"/>
    <w:tmpl w:val="414A203A"/>
    <w:lvl w:ilvl="0" w:tplc="A94680F2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8E04A9"/>
    <w:multiLevelType w:val="hybridMultilevel"/>
    <w:tmpl w:val="977CF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5470CB"/>
    <w:multiLevelType w:val="hybridMultilevel"/>
    <w:tmpl w:val="FC3E8226"/>
    <w:lvl w:ilvl="0" w:tplc="53369010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27982C75"/>
    <w:multiLevelType w:val="hybridMultilevel"/>
    <w:tmpl w:val="33163A06"/>
    <w:lvl w:ilvl="0" w:tplc="61E037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FE7C5F"/>
    <w:multiLevelType w:val="multilevel"/>
    <w:tmpl w:val="040EF642"/>
    <w:name w:val="WW8Num4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41" w15:restartNumberingAfterBreak="0">
    <w:nsid w:val="2F396962"/>
    <w:multiLevelType w:val="hybridMultilevel"/>
    <w:tmpl w:val="B9E0767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0380464"/>
    <w:multiLevelType w:val="hybridMultilevel"/>
    <w:tmpl w:val="FABA6AEA"/>
    <w:lvl w:ilvl="0" w:tplc="C54472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314B4854"/>
    <w:multiLevelType w:val="multilevel"/>
    <w:tmpl w:val="354E7EF6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31860A2"/>
    <w:multiLevelType w:val="multilevel"/>
    <w:tmpl w:val="040EF642"/>
    <w:name w:val="WW8Num42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45" w15:restartNumberingAfterBreak="0">
    <w:nsid w:val="335F6E63"/>
    <w:multiLevelType w:val="hybridMultilevel"/>
    <w:tmpl w:val="376A405A"/>
    <w:lvl w:ilvl="0" w:tplc="3CFAB5D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9D13F33"/>
    <w:multiLevelType w:val="hybridMultilevel"/>
    <w:tmpl w:val="D40EBAB2"/>
    <w:lvl w:ilvl="0" w:tplc="F37802D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44384F8D"/>
    <w:multiLevelType w:val="hybridMultilevel"/>
    <w:tmpl w:val="6686B22A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49" w15:restartNumberingAfterBreak="0">
    <w:nsid w:val="45BB515A"/>
    <w:multiLevelType w:val="multilevel"/>
    <w:tmpl w:val="6076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256492"/>
    <w:multiLevelType w:val="hybridMultilevel"/>
    <w:tmpl w:val="62748AB0"/>
    <w:lvl w:ilvl="0" w:tplc="B0760F4E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8118EE"/>
    <w:multiLevelType w:val="multilevel"/>
    <w:tmpl w:val="31A28BF4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54" w15:restartNumberingAfterBreak="0">
    <w:nsid w:val="51667EB8"/>
    <w:multiLevelType w:val="hybridMultilevel"/>
    <w:tmpl w:val="6686B22A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55" w15:restartNumberingAfterBreak="0">
    <w:nsid w:val="51E460A5"/>
    <w:multiLevelType w:val="hybridMultilevel"/>
    <w:tmpl w:val="3E2C67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3DF66DE"/>
    <w:multiLevelType w:val="hybridMultilevel"/>
    <w:tmpl w:val="50FC227E"/>
    <w:lvl w:ilvl="0" w:tplc="AC666EB4">
      <w:start w:val="1"/>
      <w:numFmt w:val="bullet"/>
      <w:lvlText w:val=""/>
      <w:lvlJc w:val="left"/>
      <w:pPr>
        <w:ind w:left="510" w:hanging="22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BB02AE6"/>
    <w:multiLevelType w:val="hybridMultilevel"/>
    <w:tmpl w:val="15104A24"/>
    <w:lvl w:ilvl="0" w:tplc="D0C6CB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E867DC0"/>
    <w:multiLevelType w:val="hybridMultilevel"/>
    <w:tmpl w:val="F50ECAD0"/>
    <w:lvl w:ilvl="0" w:tplc="0672BC36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60" w15:restartNumberingAfterBreak="0">
    <w:nsid w:val="67D94D7E"/>
    <w:multiLevelType w:val="hybridMultilevel"/>
    <w:tmpl w:val="10889B0A"/>
    <w:lvl w:ilvl="0" w:tplc="5172F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757242"/>
    <w:multiLevelType w:val="multilevel"/>
    <w:tmpl w:val="42A2B87C"/>
    <w:styleLink w:val="WWNum6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 w15:restartNumberingAfterBreak="0">
    <w:nsid w:val="6A36756D"/>
    <w:multiLevelType w:val="hybridMultilevel"/>
    <w:tmpl w:val="977CF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407202"/>
    <w:multiLevelType w:val="hybridMultilevel"/>
    <w:tmpl w:val="AD204D08"/>
    <w:lvl w:ilvl="0" w:tplc="8200C4EA">
      <w:start w:val="1"/>
      <w:numFmt w:val="lowerLetter"/>
      <w:lvlText w:val="%1)"/>
      <w:lvlJc w:val="left"/>
      <w:pPr>
        <w:ind w:left="644" w:hanging="360"/>
      </w:pPr>
      <w:rPr>
        <w:rFonts w:cs="Times New Roman"/>
        <w:i w:val="0"/>
        <w:i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4" w15:restartNumberingAfterBreak="0">
    <w:nsid w:val="72172EE8"/>
    <w:multiLevelType w:val="hybridMultilevel"/>
    <w:tmpl w:val="800A65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384BF1"/>
    <w:multiLevelType w:val="hybridMultilevel"/>
    <w:tmpl w:val="1D023584"/>
    <w:lvl w:ilvl="0" w:tplc="86AAC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975408">
    <w:abstractNumId w:val="0"/>
  </w:num>
  <w:num w:numId="2" w16cid:durableId="1898130640">
    <w:abstractNumId w:val="1"/>
  </w:num>
  <w:num w:numId="3" w16cid:durableId="215744702">
    <w:abstractNumId w:val="61"/>
  </w:num>
  <w:num w:numId="4" w16cid:durableId="1756781675">
    <w:abstractNumId w:val="57"/>
  </w:num>
  <w:num w:numId="5" w16cid:durableId="976489024">
    <w:abstractNumId w:val="46"/>
  </w:num>
  <w:num w:numId="6" w16cid:durableId="2029870876">
    <w:abstractNumId w:val="50"/>
  </w:num>
  <w:num w:numId="7" w16cid:durableId="703822876">
    <w:abstractNumId w:val="47"/>
  </w:num>
  <w:num w:numId="8" w16cid:durableId="1055809310">
    <w:abstractNumId w:val="63"/>
  </w:num>
  <w:num w:numId="9" w16cid:durableId="582226425">
    <w:abstractNumId w:val="43"/>
  </w:num>
  <w:num w:numId="10" w16cid:durableId="1860436335">
    <w:abstractNumId w:val="56"/>
  </w:num>
  <w:num w:numId="11" w16cid:durableId="457603628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726074690">
    <w:abstractNumId w:val="34"/>
  </w:num>
  <w:num w:numId="13" w16cid:durableId="1559896621">
    <w:abstractNumId w:val="5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930773128">
    <w:abstractNumId w:val="37"/>
  </w:num>
  <w:num w:numId="15" w16cid:durableId="1716781244">
    <w:abstractNumId w:val="62"/>
  </w:num>
  <w:num w:numId="16" w16cid:durableId="903415576">
    <w:abstractNumId w:val="32"/>
  </w:num>
  <w:num w:numId="17" w16cid:durableId="729424466">
    <w:abstractNumId w:val="65"/>
  </w:num>
  <w:num w:numId="18" w16cid:durableId="170112820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9431894">
    <w:abstractNumId w:val="41"/>
  </w:num>
  <w:num w:numId="20" w16cid:durableId="94596652">
    <w:abstractNumId w:val="38"/>
  </w:num>
  <w:num w:numId="21" w16cid:durableId="1669282569">
    <w:abstractNumId w:val="45"/>
  </w:num>
  <w:num w:numId="22" w16cid:durableId="79108336">
    <w:abstractNumId w:val="64"/>
  </w:num>
  <w:num w:numId="23" w16cid:durableId="399791479">
    <w:abstractNumId w:val="49"/>
  </w:num>
  <w:num w:numId="24" w16cid:durableId="1177963461">
    <w:abstractNumId w:val="55"/>
  </w:num>
  <w:num w:numId="25" w16cid:durableId="902912245">
    <w:abstractNumId w:val="53"/>
  </w:num>
  <w:num w:numId="26" w16cid:durableId="6369564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375775">
    <w:abstractNumId w:val="36"/>
  </w:num>
  <w:num w:numId="28" w16cid:durableId="991720098">
    <w:abstractNumId w:val="52"/>
  </w:num>
  <w:num w:numId="29" w16cid:durableId="304042702">
    <w:abstractNumId w:val="59"/>
  </w:num>
  <w:num w:numId="30" w16cid:durableId="414941024">
    <w:abstractNumId w:val="60"/>
  </w:num>
  <w:num w:numId="31" w16cid:durableId="419328534">
    <w:abstractNumId w:val="51"/>
  </w:num>
  <w:num w:numId="32" w16cid:durableId="360935594">
    <w:abstractNumId w:val="42"/>
  </w:num>
  <w:num w:numId="33" w16cid:durableId="2074496984">
    <w:abstractNumId w:val="58"/>
  </w:num>
  <w:num w:numId="34" w16cid:durableId="1002196625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de-DE" w:vendorID="64" w:dllVersion="6" w:nlCheck="1" w:checkStyle="0"/>
  <w:activeWritingStyle w:appName="MSWord" w:lang="en-US" w:vendorID="64" w:dllVersion="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A29"/>
    <w:rsid w:val="00001CBF"/>
    <w:rsid w:val="00003574"/>
    <w:rsid w:val="0000484B"/>
    <w:rsid w:val="000053F5"/>
    <w:rsid w:val="00007D12"/>
    <w:rsid w:val="00010127"/>
    <w:rsid w:val="00012F2B"/>
    <w:rsid w:val="00013B64"/>
    <w:rsid w:val="00013E08"/>
    <w:rsid w:val="00016D69"/>
    <w:rsid w:val="00016E7A"/>
    <w:rsid w:val="000178E4"/>
    <w:rsid w:val="00022DFA"/>
    <w:rsid w:val="00023D5F"/>
    <w:rsid w:val="0002647D"/>
    <w:rsid w:val="00031534"/>
    <w:rsid w:val="000318BB"/>
    <w:rsid w:val="00032985"/>
    <w:rsid w:val="00032BFC"/>
    <w:rsid w:val="00032FA6"/>
    <w:rsid w:val="00033AF0"/>
    <w:rsid w:val="00033B82"/>
    <w:rsid w:val="00037B08"/>
    <w:rsid w:val="00042DFF"/>
    <w:rsid w:val="00043B22"/>
    <w:rsid w:val="00053768"/>
    <w:rsid w:val="0006019E"/>
    <w:rsid w:val="000631D0"/>
    <w:rsid w:val="0006460D"/>
    <w:rsid w:val="00065B7A"/>
    <w:rsid w:val="0007035C"/>
    <w:rsid w:val="000714B2"/>
    <w:rsid w:val="0007192C"/>
    <w:rsid w:val="00073340"/>
    <w:rsid w:val="00073B21"/>
    <w:rsid w:val="000768D5"/>
    <w:rsid w:val="00077998"/>
    <w:rsid w:val="00080D4F"/>
    <w:rsid w:val="00081D62"/>
    <w:rsid w:val="00082C49"/>
    <w:rsid w:val="000910E8"/>
    <w:rsid w:val="00095340"/>
    <w:rsid w:val="00097421"/>
    <w:rsid w:val="000A0866"/>
    <w:rsid w:val="000A488D"/>
    <w:rsid w:val="000A56C3"/>
    <w:rsid w:val="000A5FF8"/>
    <w:rsid w:val="000B2CC7"/>
    <w:rsid w:val="000B32AB"/>
    <w:rsid w:val="000B37A7"/>
    <w:rsid w:val="000B403D"/>
    <w:rsid w:val="000B44A0"/>
    <w:rsid w:val="000B4C64"/>
    <w:rsid w:val="000B651C"/>
    <w:rsid w:val="000B6D7D"/>
    <w:rsid w:val="000B6E1A"/>
    <w:rsid w:val="000B713C"/>
    <w:rsid w:val="000B744B"/>
    <w:rsid w:val="000C0D6A"/>
    <w:rsid w:val="000C46B2"/>
    <w:rsid w:val="000D02FF"/>
    <w:rsid w:val="000D0662"/>
    <w:rsid w:val="000D4910"/>
    <w:rsid w:val="000D4A98"/>
    <w:rsid w:val="000D5116"/>
    <w:rsid w:val="000D6321"/>
    <w:rsid w:val="000D65CC"/>
    <w:rsid w:val="000D73C8"/>
    <w:rsid w:val="000D787A"/>
    <w:rsid w:val="000E1CAE"/>
    <w:rsid w:val="000E294F"/>
    <w:rsid w:val="000E4FEA"/>
    <w:rsid w:val="000E5952"/>
    <w:rsid w:val="000E7F7F"/>
    <w:rsid w:val="000F09F8"/>
    <w:rsid w:val="000F10B8"/>
    <w:rsid w:val="000F6E4B"/>
    <w:rsid w:val="0010187F"/>
    <w:rsid w:val="00102708"/>
    <w:rsid w:val="00104B63"/>
    <w:rsid w:val="00106E9B"/>
    <w:rsid w:val="00114A79"/>
    <w:rsid w:val="0012316C"/>
    <w:rsid w:val="001238B7"/>
    <w:rsid w:val="0012414E"/>
    <w:rsid w:val="00124B4F"/>
    <w:rsid w:val="001263E4"/>
    <w:rsid w:val="001273F0"/>
    <w:rsid w:val="00127551"/>
    <w:rsid w:val="001300E6"/>
    <w:rsid w:val="00132148"/>
    <w:rsid w:val="00132903"/>
    <w:rsid w:val="00135089"/>
    <w:rsid w:val="001350B2"/>
    <w:rsid w:val="00136EF0"/>
    <w:rsid w:val="00141609"/>
    <w:rsid w:val="001423B5"/>
    <w:rsid w:val="00142AD6"/>
    <w:rsid w:val="00142BFE"/>
    <w:rsid w:val="001431E1"/>
    <w:rsid w:val="0014369D"/>
    <w:rsid w:val="001560F2"/>
    <w:rsid w:val="00161CE0"/>
    <w:rsid w:val="00162C36"/>
    <w:rsid w:val="00162C55"/>
    <w:rsid w:val="0016666A"/>
    <w:rsid w:val="00172F93"/>
    <w:rsid w:val="00174FCB"/>
    <w:rsid w:val="00176152"/>
    <w:rsid w:val="00176236"/>
    <w:rsid w:val="0018252F"/>
    <w:rsid w:val="00184265"/>
    <w:rsid w:val="001907CA"/>
    <w:rsid w:val="00193AB8"/>
    <w:rsid w:val="00195E3C"/>
    <w:rsid w:val="00196AF3"/>
    <w:rsid w:val="001A0134"/>
    <w:rsid w:val="001A03BB"/>
    <w:rsid w:val="001A4000"/>
    <w:rsid w:val="001A7067"/>
    <w:rsid w:val="001B0D4F"/>
    <w:rsid w:val="001B2B98"/>
    <w:rsid w:val="001B5449"/>
    <w:rsid w:val="001C1C4F"/>
    <w:rsid w:val="001C2A31"/>
    <w:rsid w:val="001C352C"/>
    <w:rsid w:val="001C48B3"/>
    <w:rsid w:val="001C4924"/>
    <w:rsid w:val="001C5025"/>
    <w:rsid w:val="001C596C"/>
    <w:rsid w:val="001C5AF7"/>
    <w:rsid w:val="001C612C"/>
    <w:rsid w:val="001C63C0"/>
    <w:rsid w:val="001C7133"/>
    <w:rsid w:val="001D2730"/>
    <w:rsid w:val="001D7F58"/>
    <w:rsid w:val="001E1705"/>
    <w:rsid w:val="001E18E3"/>
    <w:rsid w:val="001E2B5F"/>
    <w:rsid w:val="001E4D3D"/>
    <w:rsid w:val="001E5816"/>
    <w:rsid w:val="001E6CAD"/>
    <w:rsid w:val="001F0537"/>
    <w:rsid w:val="001F1999"/>
    <w:rsid w:val="001F7C3A"/>
    <w:rsid w:val="00200875"/>
    <w:rsid w:val="00202BB8"/>
    <w:rsid w:val="002054CA"/>
    <w:rsid w:val="00205B42"/>
    <w:rsid w:val="0020722E"/>
    <w:rsid w:val="00210E87"/>
    <w:rsid w:val="0021284A"/>
    <w:rsid w:val="00212C6A"/>
    <w:rsid w:val="00214935"/>
    <w:rsid w:val="00214E1A"/>
    <w:rsid w:val="002160AF"/>
    <w:rsid w:val="002160CC"/>
    <w:rsid w:val="002160EB"/>
    <w:rsid w:val="0022245C"/>
    <w:rsid w:val="00222540"/>
    <w:rsid w:val="00222D70"/>
    <w:rsid w:val="002241D7"/>
    <w:rsid w:val="00227903"/>
    <w:rsid w:val="00230B59"/>
    <w:rsid w:val="00231872"/>
    <w:rsid w:val="00233A45"/>
    <w:rsid w:val="00233AAD"/>
    <w:rsid w:val="00233B2E"/>
    <w:rsid w:val="002442B8"/>
    <w:rsid w:val="00245DE5"/>
    <w:rsid w:val="002540B7"/>
    <w:rsid w:val="0025417A"/>
    <w:rsid w:val="002618E3"/>
    <w:rsid w:val="0026226A"/>
    <w:rsid w:val="00262579"/>
    <w:rsid w:val="00262AB5"/>
    <w:rsid w:val="00262E83"/>
    <w:rsid w:val="00263802"/>
    <w:rsid w:val="00263A5B"/>
    <w:rsid w:val="002670B3"/>
    <w:rsid w:val="00267808"/>
    <w:rsid w:val="00272A59"/>
    <w:rsid w:val="00272C84"/>
    <w:rsid w:val="00274003"/>
    <w:rsid w:val="00277C31"/>
    <w:rsid w:val="002826A8"/>
    <w:rsid w:val="00284E8E"/>
    <w:rsid w:val="00292C13"/>
    <w:rsid w:val="0029387B"/>
    <w:rsid w:val="002958F9"/>
    <w:rsid w:val="00296636"/>
    <w:rsid w:val="00297B3A"/>
    <w:rsid w:val="002A51CB"/>
    <w:rsid w:val="002A6050"/>
    <w:rsid w:val="002B50EF"/>
    <w:rsid w:val="002B7357"/>
    <w:rsid w:val="002B7EC2"/>
    <w:rsid w:val="002C0773"/>
    <w:rsid w:val="002C23E3"/>
    <w:rsid w:val="002C78BE"/>
    <w:rsid w:val="002D042F"/>
    <w:rsid w:val="002D5A44"/>
    <w:rsid w:val="002D61AF"/>
    <w:rsid w:val="002D622C"/>
    <w:rsid w:val="002D6C47"/>
    <w:rsid w:val="002E3822"/>
    <w:rsid w:val="002E4177"/>
    <w:rsid w:val="002E5435"/>
    <w:rsid w:val="002E72CA"/>
    <w:rsid w:val="002F1647"/>
    <w:rsid w:val="0030185A"/>
    <w:rsid w:val="00302704"/>
    <w:rsid w:val="00303EB6"/>
    <w:rsid w:val="00306DC7"/>
    <w:rsid w:val="00310968"/>
    <w:rsid w:val="00311D92"/>
    <w:rsid w:val="00312BAF"/>
    <w:rsid w:val="00314824"/>
    <w:rsid w:val="00315CB2"/>
    <w:rsid w:val="003163A3"/>
    <w:rsid w:val="00321D4F"/>
    <w:rsid w:val="00323BAB"/>
    <w:rsid w:val="00324964"/>
    <w:rsid w:val="003261ED"/>
    <w:rsid w:val="003267EC"/>
    <w:rsid w:val="00326EAC"/>
    <w:rsid w:val="00327AF1"/>
    <w:rsid w:val="00336335"/>
    <w:rsid w:val="00340566"/>
    <w:rsid w:val="00340BD5"/>
    <w:rsid w:val="003435D8"/>
    <w:rsid w:val="00345BB4"/>
    <w:rsid w:val="00346090"/>
    <w:rsid w:val="00347F04"/>
    <w:rsid w:val="00351149"/>
    <w:rsid w:val="00351708"/>
    <w:rsid w:val="00354D33"/>
    <w:rsid w:val="00357BA4"/>
    <w:rsid w:val="003601FE"/>
    <w:rsid w:val="003646D7"/>
    <w:rsid w:val="00366192"/>
    <w:rsid w:val="0036764E"/>
    <w:rsid w:val="003676E3"/>
    <w:rsid w:val="003758E7"/>
    <w:rsid w:val="00377949"/>
    <w:rsid w:val="0038583C"/>
    <w:rsid w:val="00386177"/>
    <w:rsid w:val="00387A8A"/>
    <w:rsid w:val="003917F1"/>
    <w:rsid w:val="00397351"/>
    <w:rsid w:val="003A0EBE"/>
    <w:rsid w:val="003A569A"/>
    <w:rsid w:val="003B3425"/>
    <w:rsid w:val="003B567E"/>
    <w:rsid w:val="003B6C11"/>
    <w:rsid w:val="003B715D"/>
    <w:rsid w:val="003C1B5C"/>
    <w:rsid w:val="003C2838"/>
    <w:rsid w:val="003C31A1"/>
    <w:rsid w:val="003D2E25"/>
    <w:rsid w:val="003D5725"/>
    <w:rsid w:val="003D7AB5"/>
    <w:rsid w:val="003E08DC"/>
    <w:rsid w:val="003E2689"/>
    <w:rsid w:val="003E370E"/>
    <w:rsid w:val="003E52EF"/>
    <w:rsid w:val="003F10CD"/>
    <w:rsid w:val="003F28E2"/>
    <w:rsid w:val="003F6D3A"/>
    <w:rsid w:val="003F7CA3"/>
    <w:rsid w:val="003F7FB8"/>
    <w:rsid w:val="0040430C"/>
    <w:rsid w:val="004048E5"/>
    <w:rsid w:val="00411754"/>
    <w:rsid w:val="0041197B"/>
    <w:rsid w:val="00417B08"/>
    <w:rsid w:val="0042010B"/>
    <w:rsid w:val="0042047F"/>
    <w:rsid w:val="00420CAC"/>
    <w:rsid w:val="00420F10"/>
    <w:rsid w:val="004214A3"/>
    <w:rsid w:val="00422400"/>
    <w:rsid w:val="00423BB1"/>
    <w:rsid w:val="00425DB1"/>
    <w:rsid w:val="00426F24"/>
    <w:rsid w:val="00432723"/>
    <w:rsid w:val="00434764"/>
    <w:rsid w:val="004349C3"/>
    <w:rsid w:val="004377E0"/>
    <w:rsid w:val="00440343"/>
    <w:rsid w:val="0044347E"/>
    <w:rsid w:val="0044435A"/>
    <w:rsid w:val="0045020E"/>
    <w:rsid w:val="00450291"/>
    <w:rsid w:val="00450E9E"/>
    <w:rsid w:val="004545CB"/>
    <w:rsid w:val="00456EBA"/>
    <w:rsid w:val="004668FC"/>
    <w:rsid w:val="00471355"/>
    <w:rsid w:val="00473CFA"/>
    <w:rsid w:val="00476615"/>
    <w:rsid w:val="004766F1"/>
    <w:rsid w:val="004804B8"/>
    <w:rsid w:val="0048350B"/>
    <w:rsid w:val="00487FB0"/>
    <w:rsid w:val="00490FCD"/>
    <w:rsid w:val="00495694"/>
    <w:rsid w:val="00496EA0"/>
    <w:rsid w:val="00497922"/>
    <w:rsid w:val="004A05BD"/>
    <w:rsid w:val="004A0F02"/>
    <w:rsid w:val="004A4D4C"/>
    <w:rsid w:val="004A5CE3"/>
    <w:rsid w:val="004A779E"/>
    <w:rsid w:val="004B06C1"/>
    <w:rsid w:val="004B2527"/>
    <w:rsid w:val="004B4210"/>
    <w:rsid w:val="004B5E94"/>
    <w:rsid w:val="004C0B1B"/>
    <w:rsid w:val="004C1348"/>
    <w:rsid w:val="004C3FD9"/>
    <w:rsid w:val="004C5AC7"/>
    <w:rsid w:val="004D2582"/>
    <w:rsid w:val="004D31B1"/>
    <w:rsid w:val="004D3BE6"/>
    <w:rsid w:val="004E2DB1"/>
    <w:rsid w:val="004E63D3"/>
    <w:rsid w:val="004E6688"/>
    <w:rsid w:val="004F083E"/>
    <w:rsid w:val="004F14D7"/>
    <w:rsid w:val="004F4640"/>
    <w:rsid w:val="004F51AD"/>
    <w:rsid w:val="004F5C01"/>
    <w:rsid w:val="005003A4"/>
    <w:rsid w:val="00500499"/>
    <w:rsid w:val="00500DDE"/>
    <w:rsid w:val="00502784"/>
    <w:rsid w:val="005033BA"/>
    <w:rsid w:val="00503AE3"/>
    <w:rsid w:val="005071E2"/>
    <w:rsid w:val="00511928"/>
    <w:rsid w:val="005136D9"/>
    <w:rsid w:val="005147F5"/>
    <w:rsid w:val="00524BA2"/>
    <w:rsid w:val="00525E5D"/>
    <w:rsid w:val="00526D39"/>
    <w:rsid w:val="0053010A"/>
    <w:rsid w:val="005311B3"/>
    <w:rsid w:val="00531CF0"/>
    <w:rsid w:val="005352B3"/>
    <w:rsid w:val="00536FCD"/>
    <w:rsid w:val="005407EC"/>
    <w:rsid w:val="00543B1D"/>
    <w:rsid w:val="00547AB7"/>
    <w:rsid w:val="00551175"/>
    <w:rsid w:val="0055342F"/>
    <w:rsid w:val="00555997"/>
    <w:rsid w:val="00556AAE"/>
    <w:rsid w:val="00560D32"/>
    <w:rsid w:val="00567889"/>
    <w:rsid w:val="00570996"/>
    <w:rsid w:val="005758E8"/>
    <w:rsid w:val="00577C29"/>
    <w:rsid w:val="00577F36"/>
    <w:rsid w:val="005824F5"/>
    <w:rsid w:val="00582800"/>
    <w:rsid w:val="00582B83"/>
    <w:rsid w:val="00583F6B"/>
    <w:rsid w:val="00585A7C"/>
    <w:rsid w:val="00586484"/>
    <w:rsid w:val="00587712"/>
    <w:rsid w:val="00594CBF"/>
    <w:rsid w:val="00597F7E"/>
    <w:rsid w:val="005A54B7"/>
    <w:rsid w:val="005B2180"/>
    <w:rsid w:val="005B5CFC"/>
    <w:rsid w:val="005C0775"/>
    <w:rsid w:val="005C35E1"/>
    <w:rsid w:val="005C5B99"/>
    <w:rsid w:val="005C5C3A"/>
    <w:rsid w:val="005C6D0C"/>
    <w:rsid w:val="005C71CE"/>
    <w:rsid w:val="005D0251"/>
    <w:rsid w:val="005D0392"/>
    <w:rsid w:val="005D43DE"/>
    <w:rsid w:val="005D5671"/>
    <w:rsid w:val="005D5FBE"/>
    <w:rsid w:val="005E0122"/>
    <w:rsid w:val="005E23BB"/>
    <w:rsid w:val="005E4AEF"/>
    <w:rsid w:val="005E567F"/>
    <w:rsid w:val="005E6CEC"/>
    <w:rsid w:val="005E6ECE"/>
    <w:rsid w:val="005E7E3D"/>
    <w:rsid w:val="005F05D8"/>
    <w:rsid w:val="005F4EC8"/>
    <w:rsid w:val="005F61D5"/>
    <w:rsid w:val="005F7274"/>
    <w:rsid w:val="005F7A7B"/>
    <w:rsid w:val="005F7C36"/>
    <w:rsid w:val="00602CF3"/>
    <w:rsid w:val="00604E3C"/>
    <w:rsid w:val="00606A91"/>
    <w:rsid w:val="00606EC5"/>
    <w:rsid w:val="006079A6"/>
    <w:rsid w:val="006148B0"/>
    <w:rsid w:val="006156AA"/>
    <w:rsid w:val="00616F85"/>
    <w:rsid w:val="00621C6C"/>
    <w:rsid w:val="006227C7"/>
    <w:rsid w:val="00624874"/>
    <w:rsid w:val="00625992"/>
    <w:rsid w:val="00631519"/>
    <w:rsid w:val="00632FD6"/>
    <w:rsid w:val="0064053A"/>
    <w:rsid w:val="00642BD5"/>
    <w:rsid w:val="00644A42"/>
    <w:rsid w:val="00644AB5"/>
    <w:rsid w:val="00645940"/>
    <w:rsid w:val="00645F81"/>
    <w:rsid w:val="0064782E"/>
    <w:rsid w:val="006478DF"/>
    <w:rsid w:val="00647F31"/>
    <w:rsid w:val="00652D94"/>
    <w:rsid w:val="006545B0"/>
    <w:rsid w:val="00654CEC"/>
    <w:rsid w:val="0065570A"/>
    <w:rsid w:val="00657782"/>
    <w:rsid w:val="0065788C"/>
    <w:rsid w:val="0066160C"/>
    <w:rsid w:val="00661651"/>
    <w:rsid w:val="00665BCE"/>
    <w:rsid w:val="00666439"/>
    <w:rsid w:val="00666523"/>
    <w:rsid w:val="006665DE"/>
    <w:rsid w:val="006722B0"/>
    <w:rsid w:val="006731C3"/>
    <w:rsid w:val="00675978"/>
    <w:rsid w:val="00675B6E"/>
    <w:rsid w:val="00680B1D"/>
    <w:rsid w:val="00682855"/>
    <w:rsid w:val="00683366"/>
    <w:rsid w:val="0068468F"/>
    <w:rsid w:val="00684DE9"/>
    <w:rsid w:val="006853BE"/>
    <w:rsid w:val="006866ED"/>
    <w:rsid w:val="006871B8"/>
    <w:rsid w:val="00687780"/>
    <w:rsid w:val="00687D7E"/>
    <w:rsid w:val="00690573"/>
    <w:rsid w:val="006951FD"/>
    <w:rsid w:val="00695D42"/>
    <w:rsid w:val="00697455"/>
    <w:rsid w:val="0069787E"/>
    <w:rsid w:val="006A00A1"/>
    <w:rsid w:val="006A15AE"/>
    <w:rsid w:val="006A24C2"/>
    <w:rsid w:val="006B1B19"/>
    <w:rsid w:val="006B7D57"/>
    <w:rsid w:val="006C018A"/>
    <w:rsid w:val="006C2140"/>
    <w:rsid w:val="006C240F"/>
    <w:rsid w:val="006C383F"/>
    <w:rsid w:val="006C3F54"/>
    <w:rsid w:val="006C5399"/>
    <w:rsid w:val="006C5592"/>
    <w:rsid w:val="006C7504"/>
    <w:rsid w:val="006D08D3"/>
    <w:rsid w:val="006D14B6"/>
    <w:rsid w:val="006D2E14"/>
    <w:rsid w:val="006D3EB0"/>
    <w:rsid w:val="006D6462"/>
    <w:rsid w:val="006D64E0"/>
    <w:rsid w:val="006E321D"/>
    <w:rsid w:val="006E77B2"/>
    <w:rsid w:val="006E7EA6"/>
    <w:rsid w:val="006F1293"/>
    <w:rsid w:val="006F14ED"/>
    <w:rsid w:val="006F1AAF"/>
    <w:rsid w:val="006F619E"/>
    <w:rsid w:val="00700328"/>
    <w:rsid w:val="00701848"/>
    <w:rsid w:val="0070288D"/>
    <w:rsid w:val="00702D0A"/>
    <w:rsid w:val="00703A08"/>
    <w:rsid w:val="00705007"/>
    <w:rsid w:val="00705D8B"/>
    <w:rsid w:val="00706094"/>
    <w:rsid w:val="00714E2D"/>
    <w:rsid w:val="00715B96"/>
    <w:rsid w:val="00715C70"/>
    <w:rsid w:val="00717A4B"/>
    <w:rsid w:val="007223C6"/>
    <w:rsid w:val="007227E2"/>
    <w:rsid w:val="0072732D"/>
    <w:rsid w:val="00727E2D"/>
    <w:rsid w:val="00731897"/>
    <w:rsid w:val="007318CE"/>
    <w:rsid w:val="00732C9A"/>
    <w:rsid w:val="00733003"/>
    <w:rsid w:val="0073447F"/>
    <w:rsid w:val="00734EF7"/>
    <w:rsid w:val="007351C6"/>
    <w:rsid w:val="00735AC3"/>
    <w:rsid w:val="00736154"/>
    <w:rsid w:val="00740587"/>
    <w:rsid w:val="0074294D"/>
    <w:rsid w:val="00744091"/>
    <w:rsid w:val="007445B9"/>
    <w:rsid w:val="007452E4"/>
    <w:rsid w:val="007458D1"/>
    <w:rsid w:val="007458E4"/>
    <w:rsid w:val="00746FE4"/>
    <w:rsid w:val="0074760D"/>
    <w:rsid w:val="00750CBD"/>
    <w:rsid w:val="007514AE"/>
    <w:rsid w:val="0075215E"/>
    <w:rsid w:val="007533EF"/>
    <w:rsid w:val="00753981"/>
    <w:rsid w:val="007556F4"/>
    <w:rsid w:val="007617B5"/>
    <w:rsid w:val="00761B34"/>
    <w:rsid w:val="007700FF"/>
    <w:rsid w:val="00771280"/>
    <w:rsid w:val="00771946"/>
    <w:rsid w:val="00771C52"/>
    <w:rsid w:val="00771DD1"/>
    <w:rsid w:val="00773754"/>
    <w:rsid w:val="00775368"/>
    <w:rsid w:val="0077770C"/>
    <w:rsid w:val="00780461"/>
    <w:rsid w:val="00781006"/>
    <w:rsid w:val="00781390"/>
    <w:rsid w:val="0078258B"/>
    <w:rsid w:val="00784D14"/>
    <w:rsid w:val="00785263"/>
    <w:rsid w:val="007852D0"/>
    <w:rsid w:val="0079460F"/>
    <w:rsid w:val="007A0953"/>
    <w:rsid w:val="007A2132"/>
    <w:rsid w:val="007A40BB"/>
    <w:rsid w:val="007B0920"/>
    <w:rsid w:val="007C07A8"/>
    <w:rsid w:val="007C1274"/>
    <w:rsid w:val="007C2B54"/>
    <w:rsid w:val="007C383C"/>
    <w:rsid w:val="007C6314"/>
    <w:rsid w:val="007C7958"/>
    <w:rsid w:val="007D48D1"/>
    <w:rsid w:val="007D7614"/>
    <w:rsid w:val="007F6CE6"/>
    <w:rsid w:val="007F71DF"/>
    <w:rsid w:val="007F759D"/>
    <w:rsid w:val="0080196F"/>
    <w:rsid w:val="00803E95"/>
    <w:rsid w:val="008056E5"/>
    <w:rsid w:val="00806AE5"/>
    <w:rsid w:val="00810072"/>
    <w:rsid w:val="008155FC"/>
    <w:rsid w:val="00824716"/>
    <w:rsid w:val="00826434"/>
    <w:rsid w:val="00826F0D"/>
    <w:rsid w:val="00833161"/>
    <w:rsid w:val="00834259"/>
    <w:rsid w:val="00835B26"/>
    <w:rsid w:val="00835D30"/>
    <w:rsid w:val="00837BCC"/>
    <w:rsid w:val="00841327"/>
    <w:rsid w:val="0084196D"/>
    <w:rsid w:val="00842A11"/>
    <w:rsid w:val="00842C39"/>
    <w:rsid w:val="0084507B"/>
    <w:rsid w:val="008504C4"/>
    <w:rsid w:val="0085404D"/>
    <w:rsid w:val="00856298"/>
    <w:rsid w:val="008572F3"/>
    <w:rsid w:val="00857B01"/>
    <w:rsid w:val="00860D04"/>
    <w:rsid w:val="0086132B"/>
    <w:rsid w:val="008654F5"/>
    <w:rsid w:val="00870921"/>
    <w:rsid w:val="00873D9A"/>
    <w:rsid w:val="00875AC3"/>
    <w:rsid w:val="00875DE9"/>
    <w:rsid w:val="0088090F"/>
    <w:rsid w:val="008817CB"/>
    <w:rsid w:val="0088675C"/>
    <w:rsid w:val="00886AB2"/>
    <w:rsid w:val="00891BAD"/>
    <w:rsid w:val="00891F7E"/>
    <w:rsid w:val="00893A17"/>
    <w:rsid w:val="00894F90"/>
    <w:rsid w:val="00895C0E"/>
    <w:rsid w:val="008B151E"/>
    <w:rsid w:val="008B1E16"/>
    <w:rsid w:val="008B2A1C"/>
    <w:rsid w:val="008B37A9"/>
    <w:rsid w:val="008B3D76"/>
    <w:rsid w:val="008C18E1"/>
    <w:rsid w:val="008C3AB1"/>
    <w:rsid w:val="008C4664"/>
    <w:rsid w:val="008C6CBF"/>
    <w:rsid w:val="008C6DA8"/>
    <w:rsid w:val="008C7086"/>
    <w:rsid w:val="008D3A49"/>
    <w:rsid w:val="008D5D7E"/>
    <w:rsid w:val="008E1780"/>
    <w:rsid w:val="008E331F"/>
    <w:rsid w:val="008E469A"/>
    <w:rsid w:val="008E5D92"/>
    <w:rsid w:val="008E660C"/>
    <w:rsid w:val="008E7EED"/>
    <w:rsid w:val="008F130E"/>
    <w:rsid w:val="008F154B"/>
    <w:rsid w:val="008F4C9F"/>
    <w:rsid w:val="008F7D68"/>
    <w:rsid w:val="0090130F"/>
    <w:rsid w:val="00903489"/>
    <w:rsid w:val="00903AB2"/>
    <w:rsid w:val="00905F86"/>
    <w:rsid w:val="00911FCF"/>
    <w:rsid w:val="00913727"/>
    <w:rsid w:val="00915345"/>
    <w:rsid w:val="0091567F"/>
    <w:rsid w:val="009164CD"/>
    <w:rsid w:val="00917D88"/>
    <w:rsid w:val="0092156E"/>
    <w:rsid w:val="00926173"/>
    <w:rsid w:val="00926CB1"/>
    <w:rsid w:val="0092792D"/>
    <w:rsid w:val="009313E7"/>
    <w:rsid w:val="00931FBD"/>
    <w:rsid w:val="00932EB4"/>
    <w:rsid w:val="009339AA"/>
    <w:rsid w:val="00935560"/>
    <w:rsid w:val="00936B88"/>
    <w:rsid w:val="00941AFB"/>
    <w:rsid w:val="0095013A"/>
    <w:rsid w:val="009523BB"/>
    <w:rsid w:val="00954D71"/>
    <w:rsid w:val="00955CBB"/>
    <w:rsid w:val="00961FE8"/>
    <w:rsid w:val="00963943"/>
    <w:rsid w:val="00966217"/>
    <w:rsid w:val="0096734B"/>
    <w:rsid w:val="0097149F"/>
    <w:rsid w:val="009715BF"/>
    <w:rsid w:val="00972B4B"/>
    <w:rsid w:val="00973300"/>
    <w:rsid w:val="0098440E"/>
    <w:rsid w:val="0098512F"/>
    <w:rsid w:val="009866E9"/>
    <w:rsid w:val="009905A6"/>
    <w:rsid w:val="00990C39"/>
    <w:rsid w:val="00993B82"/>
    <w:rsid w:val="009948EF"/>
    <w:rsid w:val="009959F6"/>
    <w:rsid w:val="009A04EE"/>
    <w:rsid w:val="009A097B"/>
    <w:rsid w:val="009A39AE"/>
    <w:rsid w:val="009A4AF4"/>
    <w:rsid w:val="009A4F56"/>
    <w:rsid w:val="009B1039"/>
    <w:rsid w:val="009B177B"/>
    <w:rsid w:val="009B17D3"/>
    <w:rsid w:val="009B3B93"/>
    <w:rsid w:val="009B73FC"/>
    <w:rsid w:val="009C0F52"/>
    <w:rsid w:val="009C341A"/>
    <w:rsid w:val="009C61FC"/>
    <w:rsid w:val="009C7E88"/>
    <w:rsid w:val="009D1B38"/>
    <w:rsid w:val="009D5E00"/>
    <w:rsid w:val="009E3BD3"/>
    <w:rsid w:val="009E77E8"/>
    <w:rsid w:val="009F0C8F"/>
    <w:rsid w:val="009F35F8"/>
    <w:rsid w:val="009F3F34"/>
    <w:rsid w:val="009F4306"/>
    <w:rsid w:val="009F54F1"/>
    <w:rsid w:val="009F71D6"/>
    <w:rsid w:val="00A0052F"/>
    <w:rsid w:val="00A01494"/>
    <w:rsid w:val="00A03A10"/>
    <w:rsid w:val="00A04B2E"/>
    <w:rsid w:val="00A05750"/>
    <w:rsid w:val="00A077FA"/>
    <w:rsid w:val="00A11BB1"/>
    <w:rsid w:val="00A11BE5"/>
    <w:rsid w:val="00A14F79"/>
    <w:rsid w:val="00A15A51"/>
    <w:rsid w:val="00A21761"/>
    <w:rsid w:val="00A250A7"/>
    <w:rsid w:val="00A2770A"/>
    <w:rsid w:val="00A3020C"/>
    <w:rsid w:val="00A3082F"/>
    <w:rsid w:val="00A31134"/>
    <w:rsid w:val="00A31B75"/>
    <w:rsid w:val="00A31F95"/>
    <w:rsid w:val="00A341F2"/>
    <w:rsid w:val="00A408C5"/>
    <w:rsid w:val="00A42995"/>
    <w:rsid w:val="00A45393"/>
    <w:rsid w:val="00A46459"/>
    <w:rsid w:val="00A54546"/>
    <w:rsid w:val="00A54DDE"/>
    <w:rsid w:val="00A5679B"/>
    <w:rsid w:val="00A612B0"/>
    <w:rsid w:val="00A6230F"/>
    <w:rsid w:val="00A6296B"/>
    <w:rsid w:val="00A655B0"/>
    <w:rsid w:val="00A7069B"/>
    <w:rsid w:val="00A72B24"/>
    <w:rsid w:val="00A73196"/>
    <w:rsid w:val="00A74800"/>
    <w:rsid w:val="00A75109"/>
    <w:rsid w:val="00A806D2"/>
    <w:rsid w:val="00A8145E"/>
    <w:rsid w:val="00A8148C"/>
    <w:rsid w:val="00A83138"/>
    <w:rsid w:val="00A83F2C"/>
    <w:rsid w:val="00A87FD6"/>
    <w:rsid w:val="00A9085E"/>
    <w:rsid w:val="00A92A92"/>
    <w:rsid w:val="00A93081"/>
    <w:rsid w:val="00A93943"/>
    <w:rsid w:val="00A959F8"/>
    <w:rsid w:val="00A95FFB"/>
    <w:rsid w:val="00AA09A1"/>
    <w:rsid w:val="00AA2B61"/>
    <w:rsid w:val="00AA576B"/>
    <w:rsid w:val="00AA59F4"/>
    <w:rsid w:val="00AA5A06"/>
    <w:rsid w:val="00AA6BCD"/>
    <w:rsid w:val="00AA7623"/>
    <w:rsid w:val="00AB008F"/>
    <w:rsid w:val="00AB252B"/>
    <w:rsid w:val="00AB32AF"/>
    <w:rsid w:val="00AB5B6F"/>
    <w:rsid w:val="00AB5D7C"/>
    <w:rsid w:val="00AC3B02"/>
    <w:rsid w:val="00AD4CBC"/>
    <w:rsid w:val="00AE1B1E"/>
    <w:rsid w:val="00AE6D1E"/>
    <w:rsid w:val="00B03AC1"/>
    <w:rsid w:val="00B043BC"/>
    <w:rsid w:val="00B04778"/>
    <w:rsid w:val="00B04FAA"/>
    <w:rsid w:val="00B06BBC"/>
    <w:rsid w:val="00B128BA"/>
    <w:rsid w:val="00B15EF7"/>
    <w:rsid w:val="00B175F7"/>
    <w:rsid w:val="00B20682"/>
    <w:rsid w:val="00B22422"/>
    <w:rsid w:val="00B27D3D"/>
    <w:rsid w:val="00B33034"/>
    <w:rsid w:val="00B3349F"/>
    <w:rsid w:val="00B33B46"/>
    <w:rsid w:val="00B3635B"/>
    <w:rsid w:val="00B36EC4"/>
    <w:rsid w:val="00B4262A"/>
    <w:rsid w:val="00B42D93"/>
    <w:rsid w:val="00B456E4"/>
    <w:rsid w:val="00B4756B"/>
    <w:rsid w:val="00B51335"/>
    <w:rsid w:val="00B52908"/>
    <w:rsid w:val="00B54480"/>
    <w:rsid w:val="00B55096"/>
    <w:rsid w:val="00B5696A"/>
    <w:rsid w:val="00B57D79"/>
    <w:rsid w:val="00B60FB3"/>
    <w:rsid w:val="00B63E77"/>
    <w:rsid w:val="00B63F70"/>
    <w:rsid w:val="00B72A29"/>
    <w:rsid w:val="00B73E57"/>
    <w:rsid w:val="00B774C4"/>
    <w:rsid w:val="00B77785"/>
    <w:rsid w:val="00B77CDC"/>
    <w:rsid w:val="00B811BE"/>
    <w:rsid w:val="00B843F9"/>
    <w:rsid w:val="00B85B1C"/>
    <w:rsid w:val="00B87DBC"/>
    <w:rsid w:val="00B87DCA"/>
    <w:rsid w:val="00B92F26"/>
    <w:rsid w:val="00B941EE"/>
    <w:rsid w:val="00B95057"/>
    <w:rsid w:val="00B95C81"/>
    <w:rsid w:val="00B95F81"/>
    <w:rsid w:val="00BA0597"/>
    <w:rsid w:val="00BA09A8"/>
    <w:rsid w:val="00BA18C4"/>
    <w:rsid w:val="00BA1BB5"/>
    <w:rsid w:val="00BA258A"/>
    <w:rsid w:val="00BA36F9"/>
    <w:rsid w:val="00BA7475"/>
    <w:rsid w:val="00BA7DA3"/>
    <w:rsid w:val="00BB2DC4"/>
    <w:rsid w:val="00BB3BB9"/>
    <w:rsid w:val="00BB77C9"/>
    <w:rsid w:val="00BC01B2"/>
    <w:rsid w:val="00BC264A"/>
    <w:rsid w:val="00BC3AAE"/>
    <w:rsid w:val="00BC4B1C"/>
    <w:rsid w:val="00BC6820"/>
    <w:rsid w:val="00BC723A"/>
    <w:rsid w:val="00BD0870"/>
    <w:rsid w:val="00BD21D9"/>
    <w:rsid w:val="00BD3A1D"/>
    <w:rsid w:val="00BD4988"/>
    <w:rsid w:val="00BD694C"/>
    <w:rsid w:val="00BE0953"/>
    <w:rsid w:val="00BE1A0C"/>
    <w:rsid w:val="00BE1A69"/>
    <w:rsid w:val="00BE5391"/>
    <w:rsid w:val="00BE6DFD"/>
    <w:rsid w:val="00BE6E6E"/>
    <w:rsid w:val="00BF08C8"/>
    <w:rsid w:val="00BF3816"/>
    <w:rsid w:val="00BF6F2B"/>
    <w:rsid w:val="00C00253"/>
    <w:rsid w:val="00C026B4"/>
    <w:rsid w:val="00C03EEF"/>
    <w:rsid w:val="00C05A9C"/>
    <w:rsid w:val="00C06F9D"/>
    <w:rsid w:val="00C12CBA"/>
    <w:rsid w:val="00C12DC5"/>
    <w:rsid w:val="00C14024"/>
    <w:rsid w:val="00C20B3D"/>
    <w:rsid w:val="00C214D1"/>
    <w:rsid w:val="00C21C35"/>
    <w:rsid w:val="00C248FC"/>
    <w:rsid w:val="00C26E5B"/>
    <w:rsid w:val="00C27FF2"/>
    <w:rsid w:val="00C3079D"/>
    <w:rsid w:val="00C3357C"/>
    <w:rsid w:val="00C3498B"/>
    <w:rsid w:val="00C35938"/>
    <w:rsid w:val="00C37CCC"/>
    <w:rsid w:val="00C4097D"/>
    <w:rsid w:val="00C4477A"/>
    <w:rsid w:val="00C44BA5"/>
    <w:rsid w:val="00C54178"/>
    <w:rsid w:val="00C56C7A"/>
    <w:rsid w:val="00C6586A"/>
    <w:rsid w:val="00C71881"/>
    <w:rsid w:val="00C73B9B"/>
    <w:rsid w:val="00C7563B"/>
    <w:rsid w:val="00C762AB"/>
    <w:rsid w:val="00C7736B"/>
    <w:rsid w:val="00C7794C"/>
    <w:rsid w:val="00C807B7"/>
    <w:rsid w:val="00C82626"/>
    <w:rsid w:val="00C8640C"/>
    <w:rsid w:val="00C8718F"/>
    <w:rsid w:val="00C91265"/>
    <w:rsid w:val="00C9233C"/>
    <w:rsid w:val="00C94DD4"/>
    <w:rsid w:val="00C96918"/>
    <w:rsid w:val="00CA0C2F"/>
    <w:rsid w:val="00CA1433"/>
    <w:rsid w:val="00CA34DB"/>
    <w:rsid w:val="00CA3625"/>
    <w:rsid w:val="00CA4FE0"/>
    <w:rsid w:val="00CA6BF7"/>
    <w:rsid w:val="00CB0DA0"/>
    <w:rsid w:val="00CB0EBA"/>
    <w:rsid w:val="00CB1187"/>
    <w:rsid w:val="00CB1618"/>
    <w:rsid w:val="00CB33B6"/>
    <w:rsid w:val="00CB52A6"/>
    <w:rsid w:val="00CB6839"/>
    <w:rsid w:val="00CB768E"/>
    <w:rsid w:val="00CC101C"/>
    <w:rsid w:val="00CC1CC9"/>
    <w:rsid w:val="00CC4EF1"/>
    <w:rsid w:val="00CC5B10"/>
    <w:rsid w:val="00CD0F02"/>
    <w:rsid w:val="00CD3F23"/>
    <w:rsid w:val="00CD5044"/>
    <w:rsid w:val="00CE1E31"/>
    <w:rsid w:val="00CE61E9"/>
    <w:rsid w:val="00CE77A6"/>
    <w:rsid w:val="00CF384C"/>
    <w:rsid w:val="00D007AB"/>
    <w:rsid w:val="00D00FA7"/>
    <w:rsid w:val="00D04426"/>
    <w:rsid w:val="00D044BA"/>
    <w:rsid w:val="00D04529"/>
    <w:rsid w:val="00D04716"/>
    <w:rsid w:val="00D05B01"/>
    <w:rsid w:val="00D05B15"/>
    <w:rsid w:val="00D10557"/>
    <w:rsid w:val="00D1162B"/>
    <w:rsid w:val="00D13C67"/>
    <w:rsid w:val="00D15D8B"/>
    <w:rsid w:val="00D21DEA"/>
    <w:rsid w:val="00D2574D"/>
    <w:rsid w:val="00D26301"/>
    <w:rsid w:val="00D26E6F"/>
    <w:rsid w:val="00D3231F"/>
    <w:rsid w:val="00D32C60"/>
    <w:rsid w:val="00D358F2"/>
    <w:rsid w:val="00D36FA2"/>
    <w:rsid w:val="00D40973"/>
    <w:rsid w:val="00D421F7"/>
    <w:rsid w:val="00D436CC"/>
    <w:rsid w:val="00D45419"/>
    <w:rsid w:val="00D460ED"/>
    <w:rsid w:val="00D50750"/>
    <w:rsid w:val="00D5131D"/>
    <w:rsid w:val="00D52644"/>
    <w:rsid w:val="00D57912"/>
    <w:rsid w:val="00D604F5"/>
    <w:rsid w:val="00D64E8D"/>
    <w:rsid w:val="00D66EFD"/>
    <w:rsid w:val="00D67E65"/>
    <w:rsid w:val="00D74D6A"/>
    <w:rsid w:val="00D7690B"/>
    <w:rsid w:val="00D8390D"/>
    <w:rsid w:val="00D84765"/>
    <w:rsid w:val="00D916B1"/>
    <w:rsid w:val="00D9208A"/>
    <w:rsid w:val="00D946ED"/>
    <w:rsid w:val="00D94995"/>
    <w:rsid w:val="00D96889"/>
    <w:rsid w:val="00DA0CBE"/>
    <w:rsid w:val="00DA5034"/>
    <w:rsid w:val="00DA5131"/>
    <w:rsid w:val="00DA70A7"/>
    <w:rsid w:val="00DA70EB"/>
    <w:rsid w:val="00DA73FD"/>
    <w:rsid w:val="00DB618B"/>
    <w:rsid w:val="00DC1ECD"/>
    <w:rsid w:val="00DD4B5B"/>
    <w:rsid w:val="00DD5790"/>
    <w:rsid w:val="00DD6ADE"/>
    <w:rsid w:val="00DE17E5"/>
    <w:rsid w:val="00DE1BF8"/>
    <w:rsid w:val="00DE3195"/>
    <w:rsid w:val="00DE60DC"/>
    <w:rsid w:val="00DE648D"/>
    <w:rsid w:val="00DF50D9"/>
    <w:rsid w:val="00DF6401"/>
    <w:rsid w:val="00DF76E9"/>
    <w:rsid w:val="00E03D73"/>
    <w:rsid w:val="00E10228"/>
    <w:rsid w:val="00E13B7C"/>
    <w:rsid w:val="00E1546F"/>
    <w:rsid w:val="00E20376"/>
    <w:rsid w:val="00E21599"/>
    <w:rsid w:val="00E219FE"/>
    <w:rsid w:val="00E25FA0"/>
    <w:rsid w:val="00E30004"/>
    <w:rsid w:val="00E30A56"/>
    <w:rsid w:val="00E36BDD"/>
    <w:rsid w:val="00E37D23"/>
    <w:rsid w:val="00E40129"/>
    <w:rsid w:val="00E409C0"/>
    <w:rsid w:val="00E41BAF"/>
    <w:rsid w:val="00E44D96"/>
    <w:rsid w:val="00E44FA3"/>
    <w:rsid w:val="00E46193"/>
    <w:rsid w:val="00E4693F"/>
    <w:rsid w:val="00E477E3"/>
    <w:rsid w:val="00E502C7"/>
    <w:rsid w:val="00E51BFE"/>
    <w:rsid w:val="00E57CF6"/>
    <w:rsid w:val="00E6039A"/>
    <w:rsid w:val="00E60CC0"/>
    <w:rsid w:val="00E660AE"/>
    <w:rsid w:val="00E67E11"/>
    <w:rsid w:val="00E67E1E"/>
    <w:rsid w:val="00E71854"/>
    <w:rsid w:val="00E7271F"/>
    <w:rsid w:val="00E72E23"/>
    <w:rsid w:val="00E737C2"/>
    <w:rsid w:val="00E80AF6"/>
    <w:rsid w:val="00E80CEE"/>
    <w:rsid w:val="00E810E8"/>
    <w:rsid w:val="00E81408"/>
    <w:rsid w:val="00E82297"/>
    <w:rsid w:val="00E8286F"/>
    <w:rsid w:val="00E87851"/>
    <w:rsid w:val="00E91908"/>
    <w:rsid w:val="00E9218A"/>
    <w:rsid w:val="00E92E9F"/>
    <w:rsid w:val="00E93C6B"/>
    <w:rsid w:val="00E9448E"/>
    <w:rsid w:val="00E9453E"/>
    <w:rsid w:val="00E97174"/>
    <w:rsid w:val="00EA122F"/>
    <w:rsid w:val="00EA4242"/>
    <w:rsid w:val="00EA47C7"/>
    <w:rsid w:val="00EB1CAE"/>
    <w:rsid w:val="00EB717E"/>
    <w:rsid w:val="00EB7267"/>
    <w:rsid w:val="00EC0418"/>
    <w:rsid w:val="00EC31CB"/>
    <w:rsid w:val="00EC4050"/>
    <w:rsid w:val="00EC4AC8"/>
    <w:rsid w:val="00EC7A6D"/>
    <w:rsid w:val="00ED28C8"/>
    <w:rsid w:val="00EE013F"/>
    <w:rsid w:val="00EE12C1"/>
    <w:rsid w:val="00EE442F"/>
    <w:rsid w:val="00EF1268"/>
    <w:rsid w:val="00EF2319"/>
    <w:rsid w:val="00EF391A"/>
    <w:rsid w:val="00EF51CE"/>
    <w:rsid w:val="00EF57EE"/>
    <w:rsid w:val="00EF783A"/>
    <w:rsid w:val="00F01AF8"/>
    <w:rsid w:val="00F04043"/>
    <w:rsid w:val="00F04F3E"/>
    <w:rsid w:val="00F07782"/>
    <w:rsid w:val="00F07927"/>
    <w:rsid w:val="00F15382"/>
    <w:rsid w:val="00F16C27"/>
    <w:rsid w:val="00F20F99"/>
    <w:rsid w:val="00F22613"/>
    <w:rsid w:val="00F2405D"/>
    <w:rsid w:val="00F24F3F"/>
    <w:rsid w:val="00F26813"/>
    <w:rsid w:val="00F311E2"/>
    <w:rsid w:val="00F31F59"/>
    <w:rsid w:val="00F32CA8"/>
    <w:rsid w:val="00F34A89"/>
    <w:rsid w:val="00F35018"/>
    <w:rsid w:val="00F35D81"/>
    <w:rsid w:val="00F36D34"/>
    <w:rsid w:val="00F37D2F"/>
    <w:rsid w:val="00F41760"/>
    <w:rsid w:val="00F4418B"/>
    <w:rsid w:val="00F4749F"/>
    <w:rsid w:val="00F54A8E"/>
    <w:rsid w:val="00F54FCA"/>
    <w:rsid w:val="00F55812"/>
    <w:rsid w:val="00F55D37"/>
    <w:rsid w:val="00F55E0E"/>
    <w:rsid w:val="00F562BF"/>
    <w:rsid w:val="00F605FC"/>
    <w:rsid w:val="00F66A5C"/>
    <w:rsid w:val="00F67412"/>
    <w:rsid w:val="00F703A1"/>
    <w:rsid w:val="00F721D3"/>
    <w:rsid w:val="00F72977"/>
    <w:rsid w:val="00F76A30"/>
    <w:rsid w:val="00F778E1"/>
    <w:rsid w:val="00F80408"/>
    <w:rsid w:val="00F81CEB"/>
    <w:rsid w:val="00F86C56"/>
    <w:rsid w:val="00F871DA"/>
    <w:rsid w:val="00F87703"/>
    <w:rsid w:val="00F90837"/>
    <w:rsid w:val="00F9126D"/>
    <w:rsid w:val="00F91831"/>
    <w:rsid w:val="00F9217A"/>
    <w:rsid w:val="00F94B86"/>
    <w:rsid w:val="00F94BA5"/>
    <w:rsid w:val="00F96097"/>
    <w:rsid w:val="00F96A4B"/>
    <w:rsid w:val="00F96E03"/>
    <w:rsid w:val="00FA0AD9"/>
    <w:rsid w:val="00FA262B"/>
    <w:rsid w:val="00FA2C45"/>
    <w:rsid w:val="00FA4290"/>
    <w:rsid w:val="00FA73F2"/>
    <w:rsid w:val="00FA77EF"/>
    <w:rsid w:val="00FB2B12"/>
    <w:rsid w:val="00FB328D"/>
    <w:rsid w:val="00FB3508"/>
    <w:rsid w:val="00FB4005"/>
    <w:rsid w:val="00FB4537"/>
    <w:rsid w:val="00FB5FF4"/>
    <w:rsid w:val="00FC06FA"/>
    <w:rsid w:val="00FC1953"/>
    <w:rsid w:val="00FC30B0"/>
    <w:rsid w:val="00FC63BE"/>
    <w:rsid w:val="00FC6C68"/>
    <w:rsid w:val="00FD2945"/>
    <w:rsid w:val="00FD4A03"/>
    <w:rsid w:val="00FD5002"/>
    <w:rsid w:val="00FD5A13"/>
    <w:rsid w:val="00FD643F"/>
    <w:rsid w:val="00FD652C"/>
    <w:rsid w:val="00FD68CB"/>
    <w:rsid w:val="00FD7478"/>
    <w:rsid w:val="00FD7954"/>
    <w:rsid w:val="00FD7CCC"/>
    <w:rsid w:val="00FE0C02"/>
    <w:rsid w:val="00FE4243"/>
    <w:rsid w:val="00FE4B83"/>
    <w:rsid w:val="00FE648A"/>
    <w:rsid w:val="00FF09E3"/>
    <w:rsid w:val="00FF17EA"/>
    <w:rsid w:val="00FF2096"/>
    <w:rsid w:val="00FF5187"/>
    <w:rsid w:val="00FF61BC"/>
    <w:rsid w:val="00FF6EF3"/>
    <w:rsid w:val="38DC973B"/>
    <w:rsid w:val="78A9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8F0664"/>
  <w15:docId w15:val="{26A437C7-4544-42DA-9263-EA7162BA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C6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Nagwek1">
    <w:name w:val="heading 1"/>
    <w:basedOn w:val="Standard"/>
    <w:next w:val="Textbody"/>
    <w:qFormat/>
    <w:rsid w:val="0053010A"/>
    <w:pPr>
      <w:keepNext/>
      <w:keepLines/>
      <w:numPr>
        <w:numId w:val="1"/>
      </w:numPr>
      <w:spacing w:before="480" w:after="20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qFormat/>
    <w:rsid w:val="0053010A"/>
    <w:pPr>
      <w:keepNext/>
      <w:keepLines/>
      <w:numPr>
        <w:ilvl w:val="1"/>
        <w:numId w:val="1"/>
      </w:numPr>
      <w:spacing w:before="200" w:after="20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paragraph" w:styleId="Nagwek3">
    <w:name w:val="heading 3"/>
    <w:basedOn w:val="Standard"/>
    <w:next w:val="Textbody"/>
    <w:qFormat/>
    <w:rsid w:val="0053010A"/>
    <w:pPr>
      <w:keepNext/>
      <w:keepLines/>
      <w:numPr>
        <w:ilvl w:val="2"/>
        <w:numId w:val="1"/>
      </w:numPr>
      <w:spacing w:before="200" w:after="200"/>
      <w:outlineLvl w:val="2"/>
    </w:pPr>
    <w:rPr>
      <w:rFonts w:ascii="Cambria" w:hAnsi="Cambria" w:cs="F"/>
      <w:b/>
      <w:bCs/>
      <w:color w:val="4F81BD"/>
    </w:rPr>
  </w:style>
  <w:style w:type="paragraph" w:styleId="Nagwek4">
    <w:name w:val="heading 4"/>
    <w:basedOn w:val="Standard"/>
    <w:next w:val="Textbody"/>
    <w:qFormat/>
    <w:rsid w:val="0053010A"/>
    <w:pPr>
      <w:keepNext/>
      <w:keepLines/>
      <w:numPr>
        <w:ilvl w:val="3"/>
        <w:numId w:val="1"/>
      </w:numPr>
      <w:spacing w:before="200" w:after="200"/>
      <w:outlineLvl w:val="3"/>
    </w:pPr>
    <w:rPr>
      <w:rFonts w:ascii="Cambria" w:hAnsi="Cambria" w:cs="F"/>
      <w:b/>
      <w:bCs/>
      <w:i/>
      <w:iCs/>
      <w:color w:val="4F81BD"/>
    </w:rPr>
  </w:style>
  <w:style w:type="paragraph" w:styleId="Nagwek5">
    <w:name w:val="heading 5"/>
    <w:basedOn w:val="Standard"/>
    <w:next w:val="Textbody"/>
    <w:qFormat/>
    <w:rsid w:val="0053010A"/>
    <w:pPr>
      <w:keepNext/>
      <w:keepLines/>
      <w:numPr>
        <w:ilvl w:val="4"/>
        <w:numId w:val="1"/>
      </w:numPr>
      <w:spacing w:before="200" w:after="200"/>
      <w:outlineLvl w:val="4"/>
    </w:pPr>
    <w:rPr>
      <w:rFonts w:ascii="Cambria" w:hAnsi="Cambria" w:cs="F"/>
      <w:color w:val="243F60"/>
    </w:rPr>
  </w:style>
  <w:style w:type="paragraph" w:styleId="Nagwek6">
    <w:name w:val="heading 6"/>
    <w:basedOn w:val="Standard"/>
    <w:next w:val="Textbody"/>
    <w:qFormat/>
    <w:rsid w:val="0053010A"/>
    <w:pPr>
      <w:keepNext/>
      <w:numPr>
        <w:ilvl w:val="5"/>
        <w:numId w:val="1"/>
      </w:numPr>
      <w:jc w:val="both"/>
      <w:outlineLvl w:val="5"/>
    </w:pPr>
    <w:rPr>
      <w:rFonts w:cs="Times New Roman"/>
      <w:b/>
      <w:bCs/>
    </w:rPr>
  </w:style>
  <w:style w:type="paragraph" w:styleId="Nagwek7">
    <w:name w:val="heading 7"/>
    <w:basedOn w:val="Heading"/>
    <w:next w:val="Textbody"/>
    <w:qFormat/>
    <w:rsid w:val="0053010A"/>
    <w:pPr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agwek20"/>
    <w:next w:val="Tekstpodstawowy"/>
    <w:qFormat/>
    <w:rsid w:val="0053010A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20"/>
    <w:next w:val="Tekstpodstawowy"/>
    <w:link w:val="Nagwek9Znak"/>
    <w:qFormat/>
    <w:rsid w:val="0053010A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3010A"/>
    <w:rPr>
      <w:rFonts w:cs="Times New Roman"/>
    </w:rPr>
  </w:style>
  <w:style w:type="character" w:customStyle="1" w:styleId="WW8Num2z0">
    <w:name w:val="WW8Num2z0"/>
    <w:rsid w:val="0053010A"/>
    <w:rPr>
      <w:rFonts w:cs="Times New Roman"/>
    </w:rPr>
  </w:style>
  <w:style w:type="character" w:customStyle="1" w:styleId="WW8Num3z0">
    <w:name w:val="WW8Num3z0"/>
    <w:rsid w:val="0053010A"/>
    <w:rPr>
      <w:rFonts w:cs="Symbol"/>
      <w:bCs/>
      <w:color w:val="000000"/>
    </w:rPr>
  </w:style>
  <w:style w:type="character" w:customStyle="1" w:styleId="WW8Num3z1">
    <w:name w:val="WW8Num3z1"/>
    <w:rsid w:val="0053010A"/>
    <w:rPr>
      <w:rFonts w:cs="Times New Roman"/>
      <w:bCs/>
    </w:rPr>
  </w:style>
  <w:style w:type="character" w:customStyle="1" w:styleId="WW8Num4z0">
    <w:name w:val="WW8Num4z0"/>
    <w:rsid w:val="0053010A"/>
    <w:rPr>
      <w:rFonts w:ascii="Times New Roman" w:eastAsia="Cambria" w:hAnsi="Times New Roman" w:cs="Times New Roman"/>
      <w:bCs/>
      <w:color w:val="auto"/>
      <w:szCs w:val="24"/>
    </w:rPr>
  </w:style>
  <w:style w:type="character" w:customStyle="1" w:styleId="WW8Num5z0">
    <w:name w:val="WW8Num5z0"/>
    <w:rsid w:val="0053010A"/>
    <w:rPr>
      <w:rFonts w:cs="Times New Roman"/>
      <w:b w:val="0"/>
      <w:bCs w:val="0"/>
    </w:rPr>
  </w:style>
  <w:style w:type="character" w:customStyle="1" w:styleId="WW8Num6z0">
    <w:name w:val="WW8Num6z0"/>
    <w:rsid w:val="0053010A"/>
    <w:rPr>
      <w:rFonts w:ascii="Times New Roman" w:eastAsia="Times New Roman" w:hAnsi="Times New Roman" w:cs="Times New Roman"/>
      <w:bCs w:val="0"/>
      <w:color w:val="auto"/>
    </w:rPr>
  </w:style>
  <w:style w:type="character" w:customStyle="1" w:styleId="WW8Num7z0">
    <w:name w:val="WW8Num7z0"/>
    <w:rsid w:val="0053010A"/>
    <w:rPr>
      <w:rFonts w:cs="Times New Roman"/>
      <w:b w:val="0"/>
      <w:bCs w:val="0"/>
    </w:rPr>
  </w:style>
  <w:style w:type="character" w:customStyle="1" w:styleId="WW8Num7z1">
    <w:name w:val="WW8Num7z1"/>
    <w:rsid w:val="0053010A"/>
  </w:style>
  <w:style w:type="character" w:customStyle="1" w:styleId="WW8Num7z2">
    <w:name w:val="WW8Num7z2"/>
    <w:rsid w:val="0053010A"/>
  </w:style>
  <w:style w:type="character" w:customStyle="1" w:styleId="WW8Num8z0">
    <w:name w:val="WW8Num8z0"/>
    <w:rsid w:val="0053010A"/>
    <w:rPr>
      <w:rFonts w:ascii="Symbol" w:hAnsi="Symbol" w:cs="Times New Roman"/>
      <w:bCs/>
      <w:color w:val="auto"/>
    </w:rPr>
  </w:style>
  <w:style w:type="character" w:customStyle="1" w:styleId="WW8Num8z1">
    <w:name w:val="WW8Num8z1"/>
    <w:rsid w:val="0053010A"/>
    <w:rPr>
      <w:rFonts w:ascii="Courier New" w:hAnsi="Courier New" w:cs="Courier New"/>
    </w:rPr>
  </w:style>
  <w:style w:type="character" w:customStyle="1" w:styleId="WW8Num8z2">
    <w:name w:val="WW8Num8z2"/>
    <w:rsid w:val="0053010A"/>
    <w:rPr>
      <w:rFonts w:ascii="Wingdings" w:hAnsi="Wingdings" w:cs="Wingdings"/>
    </w:rPr>
  </w:style>
  <w:style w:type="character" w:customStyle="1" w:styleId="WW8Num8z3">
    <w:name w:val="WW8Num8z3"/>
    <w:rsid w:val="0053010A"/>
  </w:style>
  <w:style w:type="character" w:customStyle="1" w:styleId="WW8Num9z0">
    <w:name w:val="WW8Num9z0"/>
    <w:rsid w:val="0053010A"/>
    <w:rPr>
      <w:rFonts w:ascii="Times New Roman" w:hAnsi="Times New Roman" w:cs="Times New Roman"/>
      <w:color w:val="000000"/>
    </w:rPr>
  </w:style>
  <w:style w:type="character" w:customStyle="1" w:styleId="WW8Num9z1">
    <w:name w:val="WW8Num9z1"/>
    <w:rsid w:val="0053010A"/>
    <w:rPr>
      <w:rFonts w:ascii="Courier New" w:eastAsia="Verdana" w:hAnsi="Courier New" w:cs="Courier New"/>
    </w:rPr>
  </w:style>
  <w:style w:type="character" w:customStyle="1" w:styleId="WW8Num9z2">
    <w:name w:val="WW8Num9z2"/>
    <w:rsid w:val="0053010A"/>
    <w:rPr>
      <w:rFonts w:ascii="Wingdings" w:hAnsi="Wingdings" w:cs="Wingdings"/>
    </w:rPr>
  </w:style>
  <w:style w:type="character" w:customStyle="1" w:styleId="WW8Num10z0">
    <w:name w:val="WW8Num10z0"/>
    <w:rsid w:val="0053010A"/>
    <w:rPr>
      <w:rFonts w:ascii="Symbol" w:hAnsi="Symbol" w:cs="Symbol"/>
      <w:b w:val="0"/>
      <w:bCs w:val="0"/>
      <w:color w:val="auto"/>
      <w:sz w:val="24"/>
      <w:szCs w:val="24"/>
    </w:rPr>
  </w:style>
  <w:style w:type="character" w:customStyle="1" w:styleId="WW8Num10z1">
    <w:name w:val="WW8Num10z1"/>
    <w:rsid w:val="0053010A"/>
    <w:rPr>
      <w:rFonts w:ascii="Courier New" w:hAnsi="Courier New" w:cs="Courier New"/>
    </w:rPr>
  </w:style>
  <w:style w:type="character" w:customStyle="1" w:styleId="WW8Num10z3">
    <w:name w:val="WW8Num10z3"/>
    <w:rsid w:val="0053010A"/>
  </w:style>
  <w:style w:type="character" w:customStyle="1" w:styleId="WW8Num11z0">
    <w:name w:val="WW8Num11z0"/>
    <w:rsid w:val="0053010A"/>
    <w:rPr>
      <w:rFonts w:ascii="Times New Roman" w:hAnsi="Times New Roman" w:cs="Times New Roman"/>
      <w:bCs w:val="0"/>
      <w:iCs/>
      <w:color w:val="auto"/>
    </w:rPr>
  </w:style>
  <w:style w:type="character" w:customStyle="1" w:styleId="WW8Num12z0">
    <w:name w:val="WW8Num12z0"/>
    <w:rsid w:val="0053010A"/>
    <w:rPr>
      <w:rFonts w:ascii="Times New Roman" w:hAnsi="Times New Roman" w:cs="Times New Roman"/>
      <w:bCs w:val="0"/>
      <w:color w:val="auto"/>
    </w:rPr>
  </w:style>
  <w:style w:type="character" w:customStyle="1" w:styleId="WW8Num12z1">
    <w:name w:val="WW8Num12z1"/>
    <w:rsid w:val="0053010A"/>
    <w:rPr>
      <w:rFonts w:cs="Times New Roman"/>
      <w:b w:val="0"/>
      <w:bCs w:val="0"/>
    </w:rPr>
  </w:style>
  <w:style w:type="character" w:customStyle="1" w:styleId="WW8Num13z0">
    <w:name w:val="WW8Num13z0"/>
    <w:rsid w:val="0053010A"/>
    <w:rPr>
      <w:rFonts w:ascii="Times New Roman" w:hAnsi="Times New Roman" w:cs="Times New Roman"/>
      <w:bCs w:val="0"/>
      <w:color w:val="auto"/>
    </w:rPr>
  </w:style>
  <w:style w:type="character" w:customStyle="1" w:styleId="WW8Num13z1">
    <w:name w:val="WW8Num13z1"/>
    <w:rsid w:val="0053010A"/>
    <w:rPr>
      <w:rFonts w:cs="Times New Roman"/>
      <w:b/>
      <w:vanish/>
    </w:rPr>
  </w:style>
  <w:style w:type="character" w:customStyle="1" w:styleId="WW8Num13z2">
    <w:name w:val="WW8Num13z2"/>
    <w:rsid w:val="0053010A"/>
  </w:style>
  <w:style w:type="character" w:customStyle="1" w:styleId="WW8Num14z0">
    <w:name w:val="WW8Num14z0"/>
    <w:rsid w:val="0053010A"/>
    <w:rPr>
      <w:rFonts w:ascii="Calibri" w:hAnsi="Calibri" w:cs="Times New Roman"/>
      <w:sz w:val="22"/>
      <w:szCs w:val="22"/>
      <w:vertAlign w:val="superscript"/>
      <w:lang w:eastAsia="ar-SA" w:bidi="ar-SA"/>
    </w:rPr>
  </w:style>
  <w:style w:type="character" w:customStyle="1" w:styleId="WW8Num14z1">
    <w:name w:val="WW8Num14z1"/>
    <w:rsid w:val="0053010A"/>
    <w:rPr>
      <w:rFonts w:eastAsia="Cambria" w:cs="Times New Roman"/>
      <w:bCs/>
      <w:iCs/>
      <w:szCs w:val="24"/>
    </w:rPr>
  </w:style>
  <w:style w:type="character" w:customStyle="1" w:styleId="WW8Num14z2">
    <w:name w:val="WW8Num14z2"/>
    <w:rsid w:val="0053010A"/>
  </w:style>
  <w:style w:type="character" w:customStyle="1" w:styleId="WW8Num14z3">
    <w:name w:val="WW8Num14z3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15z0">
    <w:name w:val="WW8Num15z0"/>
    <w:rsid w:val="0053010A"/>
    <w:rPr>
      <w:b w:val="0"/>
      <w:lang w:val="de-DE"/>
    </w:rPr>
  </w:style>
  <w:style w:type="character" w:customStyle="1" w:styleId="WW8Num16z0">
    <w:name w:val="WW8Num16z0"/>
    <w:rsid w:val="0053010A"/>
    <w:rPr>
      <w:rFonts w:cs="Times New Roman"/>
      <w:b w:val="0"/>
    </w:rPr>
  </w:style>
  <w:style w:type="character" w:customStyle="1" w:styleId="WW8Num17z0">
    <w:name w:val="WW8Num17z0"/>
    <w:rsid w:val="0053010A"/>
    <w:rPr>
      <w:rFonts w:ascii="Times New Roman" w:eastAsia="Cambria" w:hAnsi="Times New Roman" w:cs="Times New Roman"/>
      <w:bCs/>
      <w:color w:val="00000A"/>
      <w:szCs w:val="24"/>
      <w:lang w:val="pl-PL" w:eastAsia="hi-IN" w:bidi="hi-IN"/>
    </w:rPr>
  </w:style>
  <w:style w:type="character" w:customStyle="1" w:styleId="WW8Num18z0">
    <w:name w:val="WW8Num18z0"/>
    <w:rsid w:val="0053010A"/>
    <w:rPr>
      <w:rFonts w:cs="Times New Roman"/>
      <w:b w:val="0"/>
      <w:bCs w:val="0"/>
      <w:iCs/>
      <w:lang w:val="de-DE" w:eastAsia="hi-IN" w:bidi="hi-IN"/>
    </w:rPr>
  </w:style>
  <w:style w:type="character" w:customStyle="1" w:styleId="WW8Num19z0">
    <w:name w:val="WW8Num19z0"/>
    <w:rsid w:val="0053010A"/>
    <w:rPr>
      <w:rFonts w:ascii="Symbol" w:eastAsia="Cambria" w:hAnsi="Symbol" w:cs="Symbol"/>
      <w:bCs/>
      <w:color w:val="auto"/>
      <w:szCs w:val="24"/>
    </w:rPr>
  </w:style>
  <w:style w:type="character" w:customStyle="1" w:styleId="WW8Num19z1">
    <w:name w:val="WW8Num19z1"/>
    <w:rsid w:val="0053010A"/>
    <w:rPr>
      <w:rFonts w:ascii="Courier New" w:hAnsi="Courier New" w:cs="Courier New"/>
    </w:rPr>
  </w:style>
  <w:style w:type="character" w:customStyle="1" w:styleId="WW8Num19z2">
    <w:name w:val="WW8Num19z2"/>
    <w:rsid w:val="0053010A"/>
    <w:rPr>
      <w:rFonts w:ascii="Wingdings" w:hAnsi="Wingdings" w:cs="Wingdings"/>
    </w:rPr>
  </w:style>
  <w:style w:type="character" w:customStyle="1" w:styleId="WW8Num19z3">
    <w:name w:val="WW8Num19z3"/>
    <w:rsid w:val="0053010A"/>
  </w:style>
  <w:style w:type="character" w:customStyle="1" w:styleId="WW8Num20z0">
    <w:name w:val="WW8Num20z0"/>
    <w:rsid w:val="0053010A"/>
    <w:rPr>
      <w:rFonts w:ascii="Times New Roman" w:hAnsi="Times New Roman" w:cs="Symbol"/>
      <w:bCs w:val="0"/>
      <w:color w:val="auto"/>
    </w:rPr>
  </w:style>
  <w:style w:type="character" w:customStyle="1" w:styleId="WW8Num21z0">
    <w:name w:val="WW8Num21z0"/>
    <w:rsid w:val="0053010A"/>
    <w:rPr>
      <w:rFonts w:ascii="Times New Roman" w:hAnsi="Times New Roman" w:cs="Times New Roman"/>
      <w:b w:val="0"/>
      <w:bCs/>
      <w:i w:val="0"/>
      <w:iCs w:val="0"/>
      <w:color w:val="auto"/>
      <w:sz w:val="24"/>
      <w:szCs w:val="24"/>
    </w:rPr>
  </w:style>
  <w:style w:type="character" w:customStyle="1" w:styleId="WW8Num21z1">
    <w:name w:val="WW8Num21z1"/>
    <w:rsid w:val="0053010A"/>
    <w:rPr>
      <w:rFonts w:ascii="Symbol" w:hAnsi="Symbol" w:cs="Symbol"/>
      <w:sz w:val="24"/>
      <w:szCs w:val="24"/>
    </w:rPr>
  </w:style>
  <w:style w:type="character" w:customStyle="1" w:styleId="WW8Num23z0">
    <w:name w:val="WW8Num23z0"/>
    <w:rsid w:val="0053010A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25z0">
    <w:name w:val="WW8Num25z0"/>
    <w:rsid w:val="0053010A"/>
    <w:rPr>
      <w:rFonts w:cs="Times New Roman"/>
      <w:b w:val="0"/>
      <w:bCs w:val="0"/>
      <w:i w:val="0"/>
      <w:iCs w:val="0"/>
    </w:rPr>
  </w:style>
  <w:style w:type="character" w:customStyle="1" w:styleId="WW8Num26z0">
    <w:name w:val="WW8Num26z0"/>
    <w:rsid w:val="0053010A"/>
    <w:rPr>
      <w:rFonts w:cs="Times New Roman"/>
      <w:b w:val="0"/>
      <w:bCs w:val="0"/>
    </w:rPr>
  </w:style>
  <w:style w:type="character" w:customStyle="1" w:styleId="Absatz-Standardschriftart">
    <w:name w:val="Absatz-Standardschriftart"/>
    <w:rsid w:val="0053010A"/>
  </w:style>
  <w:style w:type="character" w:customStyle="1" w:styleId="WW8Num3z2">
    <w:name w:val="WW8Num3z2"/>
    <w:rsid w:val="0053010A"/>
    <w:rPr>
      <w:rFonts w:cs="Wingdings"/>
    </w:rPr>
  </w:style>
  <w:style w:type="character" w:customStyle="1" w:styleId="WW8Num3z4">
    <w:name w:val="WW8Num3z4"/>
    <w:rsid w:val="0053010A"/>
    <w:rPr>
      <w:rFonts w:cs="Courier New"/>
    </w:rPr>
  </w:style>
  <w:style w:type="character" w:customStyle="1" w:styleId="WW8Num4z1">
    <w:name w:val="WW8Num4z1"/>
    <w:rsid w:val="0053010A"/>
    <w:rPr>
      <w:rFonts w:cs="Times New Roman"/>
      <w:bCs/>
    </w:rPr>
  </w:style>
  <w:style w:type="character" w:customStyle="1" w:styleId="WW8Num9z3">
    <w:name w:val="WW8Num9z3"/>
    <w:rsid w:val="0053010A"/>
    <w:rPr>
      <w:rFonts w:ascii="Symbol" w:hAnsi="Symbol" w:cs="Symbol"/>
    </w:rPr>
  </w:style>
  <w:style w:type="character" w:customStyle="1" w:styleId="WW8Num10z2">
    <w:name w:val="WW8Num10z2"/>
    <w:rsid w:val="0053010A"/>
    <w:rPr>
      <w:rFonts w:ascii="Wingdings" w:hAnsi="Wingdings" w:cs="Wingdings"/>
    </w:rPr>
  </w:style>
  <w:style w:type="character" w:customStyle="1" w:styleId="WW8Num11z1">
    <w:name w:val="WW8Num11z1"/>
    <w:rsid w:val="0053010A"/>
    <w:rPr>
      <w:rFonts w:ascii="Symbol" w:hAnsi="Symbol" w:cs="Symbol"/>
    </w:rPr>
  </w:style>
  <w:style w:type="character" w:customStyle="1" w:styleId="WW8Num13z3">
    <w:name w:val="WW8Num13z3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15z1">
    <w:name w:val="WW8Num15z1"/>
    <w:rsid w:val="0053010A"/>
    <w:rPr>
      <w:rFonts w:cs="Times New Roman"/>
      <w:b w:val="0"/>
      <w:bCs w:val="0"/>
      <w:iCs/>
    </w:rPr>
  </w:style>
  <w:style w:type="character" w:customStyle="1" w:styleId="WW8Num18z1">
    <w:name w:val="WW8Num18z1"/>
    <w:rsid w:val="0053010A"/>
    <w:rPr>
      <w:rFonts w:cs="Times New Roman"/>
      <w:iCs/>
    </w:rPr>
  </w:style>
  <w:style w:type="character" w:customStyle="1" w:styleId="WW8Num20z1">
    <w:name w:val="WW8Num20z1"/>
    <w:rsid w:val="0053010A"/>
    <w:rPr>
      <w:rFonts w:cs="Times New Roman"/>
      <w:b w:val="0"/>
      <w:iCs/>
    </w:rPr>
  </w:style>
  <w:style w:type="character" w:customStyle="1" w:styleId="WW8Num20z2">
    <w:name w:val="WW8Num20z2"/>
    <w:rsid w:val="0053010A"/>
    <w:rPr>
      <w:rFonts w:cs="Wingdings"/>
    </w:rPr>
  </w:style>
  <w:style w:type="character" w:customStyle="1" w:styleId="WW8Num20z3">
    <w:name w:val="WW8Num20z3"/>
    <w:rsid w:val="0053010A"/>
    <w:rPr>
      <w:rFonts w:cs="Times New Roman"/>
      <w:b/>
    </w:rPr>
  </w:style>
  <w:style w:type="character" w:customStyle="1" w:styleId="WW8Num22z0">
    <w:name w:val="WW8Num22z0"/>
    <w:rsid w:val="0053010A"/>
    <w:rPr>
      <w:rFonts w:eastAsia="SimSun" w:cs="Times New Roman"/>
      <w:b w:val="0"/>
      <w:bCs w:val="0"/>
      <w:kern w:val="1"/>
      <w:sz w:val="24"/>
      <w:szCs w:val="24"/>
      <w:lang w:val="pl-PL" w:eastAsia="hi-IN" w:bidi="hi-IN"/>
    </w:rPr>
  </w:style>
  <w:style w:type="character" w:customStyle="1" w:styleId="WW8Num24z0">
    <w:name w:val="WW8Num24z0"/>
    <w:rsid w:val="0053010A"/>
    <w:rPr>
      <w:rFonts w:ascii="Times New Roman" w:hAnsi="Times New Roman" w:cs="Times New Roman"/>
      <w:sz w:val="24"/>
      <w:szCs w:val="24"/>
    </w:rPr>
  </w:style>
  <w:style w:type="character" w:customStyle="1" w:styleId="WW8Num27z0">
    <w:name w:val="WW8Num27z0"/>
    <w:rsid w:val="0053010A"/>
    <w:rPr>
      <w:rFonts w:ascii="Times New Roman" w:eastAsia="SimSun" w:hAnsi="Times New Roman" w:cs="Times New Roman"/>
      <w:b w:val="0"/>
      <w:bCs w:val="0"/>
      <w:color w:val="000000"/>
      <w:kern w:val="1"/>
      <w:sz w:val="24"/>
      <w:szCs w:val="24"/>
      <w:lang w:val="pl-PL" w:eastAsia="hi-IN" w:bidi="hi-IN"/>
    </w:rPr>
  </w:style>
  <w:style w:type="character" w:customStyle="1" w:styleId="WW8Num27z1">
    <w:name w:val="WW8Num27z1"/>
    <w:rsid w:val="0053010A"/>
    <w:rPr>
      <w:rFonts w:ascii="Courier New" w:eastAsia="Verdana" w:hAnsi="Courier New" w:cs="Courier New"/>
    </w:rPr>
  </w:style>
  <w:style w:type="character" w:customStyle="1" w:styleId="WW8Num27z2">
    <w:name w:val="WW8Num27z2"/>
    <w:rsid w:val="0053010A"/>
    <w:rPr>
      <w:rFonts w:ascii="Wingdings" w:hAnsi="Wingdings" w:cs="Wingdings"/>
    </w:rPr>
  </w:style>
  <w:style w:type="character" w:customStyle="1" w:styleId="WW8Num27z3">
    <w:name w:val="WW8Num27z3"/>
    <w:rsid w:val="0053010A"/>
    <w:rPr>
      <w:rFonts w:ascii="Symbol" w:hAnsi="Symbol" w:cs="Symbol"/>
    </w:rPr>
  </w:style>
  <w:style w:type="character" w:customStyle="1" w:styleId="WW8Num28z0">
    <w:name w:val="WW8Num28z0"/>
    <w:rsid w:val="0053010A"/>
    <w:rPr>
      <w:rFonts w:ascii="Times New Roman" w:eastAsia="SimSun" w:hAnsi="Times New Roman" w:cs="Times New Roman"/>
      <w:b w:val="0"/>
      <w:bCs w:val="0"/>
      <w:color w:val="000000"/>
      <w:kern w:val="1"/>
      <w:sz w:val="24"/>
      <w:szCs w:val="24"/>
      <w:lang w:val="pl-PL" w:eastAsia="hi-IN" w:bidi="hi-IN"/>
    </w:rPr>
  </w:style>
  <w:style w:type="character" w:customStyle="1" w:styleId="WW8Num28z1">
    <w:name w:val="WW8Num28z1"/>
    <w:rsid w:val="0053010A"/>
    <w:rPr>
      <w:rFonts w:ascii="Courier New" w:eastAsia="Verdana" w:hAnsi="Courier New" w:cs="Courier New"/>
    </w:rPr>
  </w:style>
  <w:style w:type="character" w:customStyle="1" w:styleId="WW8Num28z2">
    <w:name w:val="WW8Num28z2"/>
    <w:rsid w:val="0053010A"/>
    <w:rPr>
      <w:rFonts w:ascii="Wingdings" w:hAnsi="Wingdings" w:cs="Wingdings"/>
    </w:rPr>
  </w:style>
  <w:style w:type="character" w:customStyle="1" w:styleId="WW8Num28z3">
    <w:name w:val="WW8Num28z3"/>
    <w:rsid w:val="0053010A"/>
    <w:rPr>
      <w:rFonts w:ascii="Symbol" w:hAnsi="Symbol" w:cs="Symbol"/>
    </w:rPr>
  </w:style>
  <w:style w:type="character" w:customStyle="1" w:styleId="WW8Num29z0">
    <w:name w:val="WW8Num29z0"/>
    <w:rsid w:val="0053010A"/>
    <w:rPr>
      <w:rFonts w:eastAsia="Times New Roman" w:cs="Times New Roman"/>
      <w:bCs/>
    </w:rPr>
  </w:style>
  <w:style w:type="character" w:customStyle="1" w:styleId="WW8Num30z0">
    <w:name w:val="WW8Num30z0"/>
    <w:rsid w:val="0053010A"/>
    <w:rPr>
      <w:rFonts w:cs="Times New Roman"/>
    </w:rPr>
  </w:style>
  <w:style w:type="character" w:customStyle="1" w:styleId="WW8Num31z0">
    <w:name w:val="WW8Num31z0"/>
    <w:rsid w:val="0053010A"/>
    <w:rPr>
      <w:rFonts w:ascii="Times New Roman" w:eastAsia="Cambria" w:hAnsi="Times New Roman" w:cs="Times New Roman"/>
      <w:bCs/>
      <w:color w:val="auto"/>
      <w:szCs w:val="24"/>
    </w:rPr>
  </w:style>
  <w:style w:type="character" w:customStyle="1" w:styleId="WW8Num31z1">
    <w:name w:val="WW8Num31z1"/>
    <w:rsid w:val="0053010A"/>
    <w:rPr>
      <w:rFonts w:cs="Times New Roman"/>
      <w:bCs/>
    </w:rPr>
  </w:style>
  <w:style w:type="character" w:customStyle="1" w:styleId="WW8Num32z0">
    <w:name w:val="WW8Num32z0"/>
    <w:rsid w:val="0053010A"/>
    <w:rPr>
      <w:rFonts w:cs="Times New Roman"/>
      <w:b w:val="0"/>
      <w:bCs w:val="0"/>
    </w:rPr>
  </w:style>
  <w:style w:type="character" w:customStyle="1" w:styleId="WW8Num32z1">
    <w:name w:val="WW8Num32z1"/>
    <w:rsid w:val="0053010A"/>
    <w:rPr>
      <w:rFonts w:ascii="Times New Roman" w:hAnsi="Times New Roman" w:cs="Times New Roman"/>
      <w:b w:val="0"/>
      <w:bCs w:val="0"/>
      <w:sz w:val="24"/>
      <w:szCs w:val="24"/>
      <w:shd w:val="clear" w:color="auto" w:fill="FFFF00"/>
    </w:rPr>
  </w:style>
  <w:style w:type="character" w:customStyle="1" w:styleId="WW8Num34z0">
    <w:name w:val="WW8Num34z0"/>
    <w:rsid w:val="0053010A"/>
    <w:rPr>
      <w:rFonts w:cs="Times New Roman"/>
    </w:rPr>
  </w:style>
  <w:style w:type="character" w:customStyle="1" w:styleId="WW8Num36z0">
    <w:name w:val="WW8Num36z0"/>
    <w:rsid w:val="0053010A"/>
    <w:rPr>
      <w:rFonts w:cs="Times New Roman"/>
      <w:b w:val="0"/>
      <w:bCs w:val="0"/>
    </w:rPr>
  </w:style>
  <w:style w:type="character" w:customStyle="1" w:styleId="WW8Num37z0">
    <w:name w:val="WW8Num37z0"/>
    <w:rsid w:val="0053010A"/>
    <w:rPr>
      <w:rFonts w:cs="Times New Roman"/>
      <w:bCs/>
    </w:rPr>
  </w:style>
  <w:style w:type="character" w:customStyle="1" w:styleId="WW8Num38z0">
    <w:name w:val="WW8Num38z0"/>
    <w:rsid w:val="0053010A"/>
    <w:rPr>
      <w:rFonts w:cs="Times New Roman"/>
    </w:rPr>
  </w:style>
  <w:style w:type="character" w:customStyle="1" w:styleId="WW8Num42z0">
    <w:name w:val="WW8Num42z0"/>
    <w:rsid w:val="0053010A"/>
    <w:rPr>
      <w:rFonts w:cs="Times New Roman"/>
      <w:b/>
    </w:rPr>
  </w:style>
  <w:style w:type="character" w:customStyle="1" w:styleId="WW8Num51z0">
    <w:name w:val="WW8Num51z0"/>
    <w:rsid w:val="0053010A"/>
    <w:rPr>
      <w:rFonts w:cs="Times New Roman"/>
    </w:rPr>
  </w:style>
  <w:style w:type="character" w:customStyle="1" w:styleId="WW8Num55z0">
    <w:name w:val="WW8Num55z0"/>
    <w:rsid w:val="0053010A"/>
    <w:rPr>
      <w:rFonts w:cs="Times New Roman"/>
    </w:rPr>
  </w:style>
  <w:style w:type="character" w:customStyle="1" w:styleId="WW8Num58z0">
    <w:name w:val="WW8Num58z0"/>
    <w:rsid w:val="0053010A"/>
    <w:rPr>
      <w:rFonts w:ascii="Times New Roman" w:hAnsi="Times New Roman" w:cs="Times New Roman"/>
      <w:sz w:val="24"/>
      <w:szCs w:val="24"/>
    </w:rPr>
  </w:style>
  <w:style w:type="character" w:customStyle="1" w:styleId="WW8Num58z1">
    <w:name w:val="WW8Num58z1"/>
    <w:rsid w:val="0053010A"/>
    <w:rPr>
      <w:rFonts w:cs="Times New Roman"/>
    </w:rPr>
  </w:style>
  <w:style w:type="character" w:customStyle="1" w:styleId="Domylnaczcionkaakapitu3">
    <w:name w:val="Domyślna czcionka akapitu3"/>
    <w:rsid w:val="0053010A"/>
  </w:style>
  <w:style w:type="character" w:customStyle="1" w:styleId="WW8Num1z1">
    <w:name w:val="WW8Num1z1"/>
    <w:rsid w:val="0053010A"/>
  </w:style>
  <w:style w:type="character" w:customStyle="1" w:styleId="WW8Num1z2">
    <w:name w:val="WW8Num1z2"/>
    <w:rsid w:val="0053010A"/>
  </w:style>
  <w:style w:type="character" w:customStyle="1" w:styleId="WW8Num1z3">
    <w:name w:val="WW8Num1z3"/>
    <w:rsid w:val="0053010A"/>
  </w:style>
  <w:style w:type="character" w:customStyle="1" w:styleId="WW8Num1z4">
    <w:name w:val="WW8Num1z4"/>
    <w:rsid w:val="0053010A"/>
  </w:style>
  <w:style w:type="character" w:customStyle="1" w:styleId="WW8Num1z5">
    <w:name w:val="WW8Num1z5"/>
    <w:rsid w:val="0053010A"/>
  </w:style>
  <w:style w:type="character" w:customStyle="1" w:styleId="WW8Num1z6">
    <w:name w:val="WW8Num1z6"/>
    <w:rsid w:val="0053010A"/>
  </w:style>
  <w:style w:type="character" w:customStyle="1" w:styleId="WW8Num1z7">
    <w:name w:val="WW8Num1z7"/>
    <w:rsid w:val="0053010A"/>
  </w:style>
  <w:style w:type="character" w:customStyle="1" w:styleId="WW8Num1z8">
    <w:name w:val="WW8Num1z8"/>
    <w:rsid w:val="0053010A"/>
  </w:style>
  <w:style w:type="character" w:customStyle="1" w:styleId="WW8Num2z1">
    <w:name w:val="WW8Num2z1"/>
    <w:rsid w:val="0053010A"/>
  </w:style>
  <w:style w:type="character" w:customStyle="1" w:styleId="WW8Num2z2">
    <w:name w:val="WW8Num2z2"/>
    <w:rsid w:val="0053010A"/>
  </w:style>
  <w:style w:type="character" w:customStyle="1" w:styleId="WW8Num2z3">
    <w:name w:val="WW8Num2z3"/>
    <w:rsid w:val="0053010A"/>
  </w:style>
  <w:style w:type="character" w:customStyle="1" w:styleId="WW8Num2z4">
    <w:name w:val="WW8Num2z4"/>
    <w:rsid w:val="0053010A"/>
  </w:style>
  <w:style w:type="character" w:customStyle="1" w:styleId="WW8Num2z5">
    <w:name w:val="WW8Num2z5"/>
    <w:rsid w:val="0053010A"/>
  </w:style>
  <w:style w:type="character" w:customStyle="1" w:styleId="WW8Num2z6">
    <w:name w:val="WW8Num2z6"/>
    <w:rsid w:val="0053010A"/>
  </w:style>
  <w:style w:type="character" w:customStyle="1" w:styleId="WW8Num2z7">
    <w:name w:val="WW8Num2z7"/>
    <w:rsid w:val="0053010A"/>
  </w:style>
  <w:style w:type="character" w:customStyle="1" w:styleId="WW8Num2z8">
    <w:name w:val="WW8Num2z8"/>
    <w:rsid w:val="0053010A"/>
  </w:style>
  <w:style w:type="character" w:customStyle="1" w:styleId="WW8Num3z3">
    <w:name w:val="WW8Num3z3"/>
    <w:rsid w:val="0053010A"/>
  </w:style>
  <w:style w:type="character" w:customStyle="1" w:styleId="WW8Num3z5">
    <w:name w:val="WW8Num3z5"/>
    <w:rsid w:val="0053010A"/>
  </w:style>
  <w:style w:type="character" w:customStyle="1" w:styleId="WW8Num3z6">
    <w:name w:val="WW8Num3z6"/>
    <w:rsid w:val="0053010A"/>
  </w:style>
  <w:style w:type="character" w:customStyle="1" w:styleId="WW8Num3z7">
    <w:name w:val="WW8Num3z7"/>
    <w:rsid w:val="0053010A"/>
  </w:style>
  <w:style w:type="character" w:customStyle="1" w:styleId="WW8Num3z8">
    <w:name w:val="WW8Num3z8"/>
    <w:rsid w:val="0053010A"/>
  </w:style>
  <w:style w:type="character" w:customStyle="1" w:styleId="WW8Num4z2">
    <w:name w:val="WW8Num4z2"/>
    <w:rsid w:val="0053010A"/>
  </w:style>
  <w:style w:type="character" w:customStyle="1" w:styleId="WW8Num4z3">
    <w:name w:val="WW8Num4z3"/>
    <w:rsid w:val="0053010A"/>
  </w:style>
  <w:style w:type="character" w:customStyle="1" w:styleId="WW8Num4z4">
    <w:name w:val="WW8Num4z4"/>
    <w:rsid w:val="0053010A"/>
  </w:style>
  <w:style w:type="character" w:customStyle="1" w:styleId="WW8Num4z5">
    <w:name w:val="WW8Num4z5"/>
    <w:rsid w:val="0053010A"/>
  </w:style>
  <w:style w:type="character" w:customStyle="1" w:styleId="WW8Num4z6">
    <w:name w:val="WW8Num4z6"/>
    <w:rsid w:val="0053010A"/>
  </w:style>
  <w:style w:type="character" w:customStyle="1" w:styleId="WW8Num4z7">
    <w:name w:val="WW8Num4z7"/>
    <w:rsid w:val="0053010A"/>
  </w:style>
  <w:style w:type="character" w:customStyle="1" w:styleId="WW8Num4z8">
    <w:name w:val="WW8Num4z8"/>
    <w:rsid w:val="0053010A"/>
  </w:style>
  <w:style w:type="character" w:customStyle="1" w:styleId="WW8Num5z1">
    <w:name w:val="WW8Num5z1"/>
    <w:rsid w:val="0053010A"/>
  </w:style>
  <w:style w:type="character" w:customStyle="1" w:styleId="WW8Num5z2">
    <w:name w:val="WW8Num5z2"/>
    <w:rsid w:val="0053010A"/>
  </w:style>
  <w:style w:type="character" w:customStyle="1" w:styleId="WW8Num5z3">
    <w:name w:val="WW8Num5z3"/>
    <w:rsid w:val="0053010A"/>
  </w:style>
  <w:style w:type="character" w:customStyle="1" w:styleId="WW8Num5z4">
    <w:name w:val="WW8Num5z4"/>
    <w:rsid w:val="0053010A"/>
  </w:style>
  <w:style w:type="character" w:customStyle="1" w:styleId="WW8Num5z5">
    <w:name w:val="WW8Num5z5"/>
    <w:rsid w:val="0053010A"/>
  </w:style>
  <w:style w:type="character" w:customStyle="1" w:styleId="WW8Num5z6">
    <w:name w:val="WW8Num5z6"/>
    <w:rsid w:val="0053010A"/>
  </w:style>
  <w:style w:type="character" w:customStyle="1" w:styleId="WW8Num5z7">
    <w:name w:val="WW8Num5z7"/>
    <w:rsid w:val="0053010A"/>
  </w:style>
  <w:style w:type="character" w:customStyle="1" w:styleId="WW8Num5z8">
    <w:name w:val="WW8Num5z8"/>
    <w:rsid w:val="0053010A"/>
  </w:style>
  <w:style w:type="character" w:customStyle="1" w:styleId="WW8Num6z1">
    <w:name w:val="WW8Num6z1"/>
    <w:rsid w:val="0053010A"/>
  </w:style>
  <w:style w:type="character" w:customStyle="1" w:styleId="WW8Num6z2">
    <w:name w:val="WW8Num6z2"/>
    <w:rsid w:val="0053010A"/>
  </w:style>
  <w:style w:type="character" w:customStyle="1" w:styleId="WW8Num6z3">
    <w:name w:val="WW8Num6z3"/>
    <w:rsid w:val="0053010A"/>
  </w:style>
  <w:style w:type="character" w:customStyle="1" w:styleId="WW8Num6z4">
    <w:name w:val="WW8Num6z4"/>
    <w:rsid w:val="0053010A"/>
  </w:style>
  <w:style w:type="character" w:customStyle="1" w:styleId="WW8Num6z5">
    <w:name w:val="WW8Num6z5"/>
    <w:rsid w:val="0053010A"/>
  </w:style>
  <w:style w:type="character" w:customStyle="1" w:styleId="WW8Num6z6">
    <w:name w:val="WW8Num6z6"/>
    <w:rsid w:val="0053010A"/>
  </w:style>
  <w:style w:type="character" w:customStyle="1" w:styleId="WW8Num6z7">
    <w:name w:val="WW8Num6z7"/>
    <w:rsid w:val="0053010A"/>
  </w:style>
  <w:style w:type="character" w:customStyle="1" w:styleId="WW8Num6z8">
    <w:name w:val="WW8Num6z8"/>
    <w:rsid w:val="0053010A"/>
  </w:style>
  <w:style w:type="character" w:customStyle="1" w:styleId="WW8Num7z3">
    <w:name w:val="WW8Num7z3"/>
    <w:rsid w:val="0053010A"/>
  </w:style>
  <w:style w:type="character" w:customStyle="1" w:styleId="WW8Num7z4">
    <w:name w:val="WW8Num7z4"/>
    <w:rsid w:val="0053010A"/>
  </w:style>
  <w:style w:type="character" w:customStyle="1" w:styleId="WW8Num7z5">
    <w:name w:val="WW8Num7z5"/>
    <w:rsid w:val="0053010A"/>
  </w:style>
  <w:style w:type="character" w:customStyle="1" w:styleId="WW8Num7z6">
    <w:name w:val="WW8Num7z6"/>
    <w:rsid w:val="0053010A"/>
  </w:style>
  <w:style w:type="character" w:customStyle="1" w:styleId="WW8Num7z7">
    <w:name w:val="WW8Num7z7"/>
    <w:rsid w:val="0053010A"/>
  </w:style>
  <w:style w:type="character" w:customStyle="1" w:styleId="WW8Num7z8">
    <w:name w:val="WW8Num7z8"/>
    <w:rsid w:val="0053010A"/>
  </w:style>
  <w:style w:type="character" w:customStyle="1" w:styleId="WW8Num9z4">
    <w:name w:val="WW8Num9z4"/>
    <w:rsid w:val="0053010A"/>
  </w:style>
  <w:style w:type="character" w:customStyle="1" w:styleId="WW8Num9z5">
    <w:name w:val="WW8Num9z5"/>
    <w:rsid w:val="0053010A"/>
  </w:style>
  <w:style w:type="character" w:customStyle="1" w:styleId="WW8Num9z6">
    <w:name w:val="WW8Num9z6"/>
    <w:rsid w:val="0053010A"/>
  </w:style>
  <w:style w:type="character" w:customStyle="1" w:styleId="WW8Num9z7">
    <w:name w:val="WW8Num9z7"/>
    <w:rsid w:val="0053010A"/>
  </w:style>
  <w:style w:type="character" w:customStyle="1" w:styleId="WW8Num9z8">
    <w:name w:val="WW8Num9z8"/>
    <w:rsid w:val="0053010A"/>
  </w:style>
  <w:style w:type="character" w:customStyle="1" w:styleId="WW8Num10z4">
    <w:name w:val="WW8Num10z4"/>
    <w:rsid w:val="0053010A"/>
  </w:style>
  <w:style w:type="character" w:customStyle="1" w:styleId="WW8Num10z5">
    <w:name w:val="WW8Num10z5"/>
    <w:rsid w:val="0053010A"/>
  </w:style>
  <w:style w:type="character" w:customStyle="1" w:styleId="WW8Num10z6">
    <w:name w:val="WW8Num10z6"/>
    <w:rsid w:val="0053010A"/>
  </w:style>
  <w:style w:type="character" w:customStyle="1" w:styleId="WW8Num10z7">
    <w:name w:val="WW8Num10z7"/>
    <w:rsid w:val="0053010A"/>
  </w:style>
  <w:style w:type="character" w:customStyle="1" w:styleId="WW8Num10z8">
    <w:name w:val="WW8Num10z8"/>
    <w:rsid w:val="0053010A"/>
  </w:style>
  <w:style w:type="character" w:customStyle="1" w:styleId="WW8Num11z2">
    <w:name w:val="WW8Num11z2"/>
    <w:rsid w:val="0053010A"/>
  </w:style>
  <w:style w:type="character" w:customStyle="1" w:styleId="WW8Num11z3">
    <w:name w:val="WW8Num11z3"/>
    <w:rsid w:val="0053010A"/>
  </w:style>
  <w:style w:type="character" w:customStyle="1" w:styleId="WW8Num11z4">
    <w:name w:val="WW8Num11z4"/>
    <w:rsid w:val="0053010A"/>
  </w:style>
  <w:style w:type="character" w:customStyle="1" w:styleId="WW8Num11z5">
    <w:name w:val="WW8Num11z5"/>
    <w:rsid w:val="0053010A"/>
  </w:style>
  <w:style w:type="character" w:customStyle="1" w:styleId="WW8Num11z6">
    <w:name w:val="WW8Num11z6"/>
    <w:rsid w:val="0053010A"/>
  </w:style>
  <w:style w:type="character" w:customStyle="1" w:styleId="WW8Num11z7">
    <w:name w:val="WW8Num11z7"/>
    <w:rsid w:val="0053010A"/>
  </w:style>
  <w:style w:type="character" w:customStyle="1" w:styleId="WW8Num11z8">
    <w:name w:val="WW8Num11z8"/>
    <w:rsid w:val="0053010A"/>
  </w:style>
  <w:style w:type="character" w:customStyle="1" w:styleId="WW8Num12z2">
    <w:name w:val="WW8Num12z2"/>
    <w:rsid w:val="0053010A"/>
  </w:style>
  <w:style w:type="character" w:customStyle="1" w:styleId="WW8Num12z3">
    <w:name w:val="WW8Num12z3"/>
    <w:rsid w:val="0053010A"/>
  </w:style>
  <w:style w:type="character" w:customStyle="1" w:styleId="WW8Num12z4">
    <w:name w:val="WW8Num12z4"/>
    <w:rsid w:val="0053010A"/>
  </w:style>
  <w:style w:type="character" w:customStyle="1" w:styleId="WW8Num12z5">
    <w:name w:val="WW8Num12z5"/>
    <w:rsid w:val="0053010A"/>
  </w:style>
  <w:style w:type="character" w:customStyle="1" w:styleId="WW8Num12z6">
    <w:name w:val="WW8Num12z6"/>
    <w:rsid w:val="0053010A"/>
  </w:style>
  <w:style w:type="character" w:customStyle="1" w:styleId="WW8Num12z7">
    <w:name w:val="WW8Num12z7"/>
    <w:rsid w:val="0053010A"/>
  </w:style>
  <w:style w:type="character" w:customStyle="1" w:styleId="WW8Num12z8">
    <w:name w:val="WW8Num12z8"/>
    <w:rsid w:val="0053010A"/>
  </w:style>
  <w:style w:type="character" w:customStyle="1" w:styleId="WW8Num13z4">
    <w:name w:val="WW8Num13z4"/>
    <w:rsid w:val="0053010A"/>
  </w:style>
  <w:style w:type="character" w:customStyle="1" w:styleId="WW8Num13z5">
    <w:name w:val="WW8Num13z5"/>
    <w:rsid w:val="0053010A"/>
  </w:style>
  <w:style w:type="character" w:customStyle="1" w:styleId="WW8Num13z6">
    <w:name w:val="WW8Num13z6"/>
    <w:rsid w:val="0053010A"/>
  </w:style>
  <w:style w:type="character" w:customStyle="1" w:styleId="WW8Num13z7">
    <w:name w:val="WW8Num13z7"/>
    <w:rsid w:val="0053010A"/>
  </w:style>
  <w:style w:type="character" w:customStyle="1" w:styleId="WW8Num13z8">
    <w:name w:val="WW8Num13z8"/>
    <w:rsid w:val="0053010A"/>
  </w:style>
  <w:style w:type="character" w:customStyle="1" w:styleId="WW8Num14z4">
    <w:name w:val="WW8Num14z4"/>
    <w:rsid w:val="0053010A"/>
  </w:style>
  <w:style w:type="character" w:customStyle="1" w:styleId="WW8Num14z5">
    <w:name w:val="WW8Num14z5"/>
    <w:rsid w:val="0053010A"/>
  </w:style>
  <w:style w:type="character" w:customStyle="1" w:styleId="WW8Num14z6">
    <w:name w:val="WW8Num14z6"/>
    <w:rsid w:val="0053010A"/>
  </w:style>
  <w:style w:type="character" w:customStyle="1" w:styleId="WW8Num14z7">
    <w:name w:val="WW8Num14z7"/>
    <w:rsid w:val="0053010A"/>
  </w:style>
  <w:style w:type="character" w:customStyle="1" w:styleId="WW8Num14z8">
    <w:name w:val="WW8Num14z8"/>
    <w:rsid w:val="0053010A"/>
  </w:style>
  <w:style w:type="character" w:customStyle="1" w:styleId="WW8Num15z2">
    <w:name w:val="WW8Num15z2"/>
    <w:rsid w:val="0053010A"/>
  </w:style>
  <w:style w:type="character" w:customStyle="1" w:styleId="WW8Num15z3">
    <w:name w:val="WW8Num15z3"/>
    <w:rsid w:val="0053010A"/>
  </w:style>
  <w:style w:type="character" w:customStyle="1" w:styleId="WW8Num15z4">
    <w:name w:val="WW8Num15z4"/>
    <w:rsid w:val="0053010A"/>
  </w:style>
  <w:style w:type="character" w:customStyle="1" w:styleId="WW8Num15z5">
    <w:name w:val="WW8Num15z5"/>
    <w:rsid w:val="0053010A"/>
  </w:style>
  <w:style w:type="character" w:customStyle="1" w:styleId="WW8Num15z6">
    <w:name w:val="WW8Num15z6"/>
    <w:rsid w:val="0053010A"/>
  </w:style>
  <w:style w:type="character" w:customStyle="1" w:styleId="WW8Num15z7">
    <w:name w:val="WW8Num15z7"/>
    <w:rsid w:val="0053010A"/>
  </w:style>
  <w:style w:type="character" w:customStyle="1" w:styleId="WW8Num15z8">
    <w:name w:val="WW8Num15z8"/>
    <w:rsid w:val="0053010A"/>
  </w:style>
  <w:style w:type="character" w:customStyle="1" w:styleId="WW8Num17z1">
    <w:name w:val="WW8Num17z1"/>
    <w:rsid w:val="0053010A"/>
  </w:style>
  <w:style w:type="character" w:customStyle="1" w:styleId="WW8Num17z2">
    <w:name w:val="WW8Num17z2"/>
    <w:rsid w:val="0053010A"/>
  </w:style>
  <w:style w:type="character" w:customStyle="1" w:styleId="WW8Num17z3">
    <w:name w:val="WW8Num17z3"/>
    <w:rsid w:val="0053010A"/>
  </w:style>
  <w:style w:type="character" w:customStyle="1" w:styleId="WW8Num17z4">
    <w:name w:val="WW8Num17z4"/>
    <w:rsid w:val="0053010A"/>
  </w:style>
  <w:style w:type="character" w:customStyle="1" w:styleId="WW8Num17z5">
    <w:name w:val="WW8Num17z5"/>
    <w:rsid w:val="0053010A"/>
  </w:style>
  <w:style w:type="character" w:customStyle="1" w:styleId="WW8Num17z6">
    <w:name w:val="WW8Num17z6"/>
    <w:rsid w:val="0053010A"/>
  </w:style>
  <w:style w:type="character" w:customStyle="1" w:styleId="WW8Num17z7">
    <w:name w:val="WW8Num17z7"/>
    <w:rsid w:val="0053010A"/>
  </w:style>
  <w:style w:type="character" w:customStyle="1" w:styleId="WW8Num17z8">
    <w:name w:val="WW8Num17z8"/>
    <w:rsid w:val="0053010A"/>
  </w:style>
  <w:style w:type="character" w:customStyle="1" w:styleId="WW8Num18z2">
    <w:name w:val="WW8Num18z2"/>
    <w:rsid w:val="0053010A"/>
  </w:style>
  <w:style w:type="character" w:customStyle="1" w:styleId="WW8Num18z3">
    <w:name w:val="WW8Num18z3"/>
    <w:rsid w:val="0053010A"/>
  </w:style>
  <w:style w:type="character" w:customStyle="1" w:styleId="WW8Num18z4">
    <w:name w:val="WW8Num18z4"/>
    <w:rsid w:val="0053010A"/>
  </w:style>
  <w:style w:type="character" w:customStyle="1" w:styleId="WW8Num18z5">
    <w:name w:val="WW8Num18z5"/>
    <w:rsid w:val="0053010A"/>
  </w:style>
  <w:style w:type="character" w:customStyle="1" w:styleId="WW8Num18z6">
    <w:name w:val="WW8Num18z6"/>
    <w:rsid w:val="0053010A"/>
  </w:style>
  <w:style w:type="character" w:customStyle="1" w:styleId="WW8Num18z7">
    <w:name w:val="WW8Num18z7"/>
    <w:rsid w:val="0053010A"/>
  </w:style>
  <w:style w:type="character" w:customStyle="1" w:styleId="WW8Num18z8">
    <w:name w:val="WW8Num18z8"/>
    <w:rsid w:val="0053010A"/>
  </w:style>
  <w:style w:type="character" w:customStyle="1" w:styleId="WW8Num19z4">
    <w:name w:val="WW8Num19z4"/>
    <w:rsid w:val="0053010A"/>
  </w:style>
  <w:style w:type="character" w:customStyle="1" w:styleId="WW8Num19z5">
    <w:name w:val="WW8Num19z5"/>
    <w:rsid w:val="0053010A"/>
  </w:style>
  <w:style w:type="character" w:customStyle="1" w:styleId="WW8Num19z6">
    <w:name w:val="WW8Num19z6"/>
    <w:rsid w:val="0053010A"/>
  </w:style>
  <w:style w:type="character" w:customStyle="1" w:styleId="WW8Num19z7">
    <w:name w:val="WW8Num19z7"/>
    <w:rsid w:val="0053010A"/>
  </w:style>
  <w:style w:type="character" w:customStyle="1" w:styleId="WW8Num19z8">
    <w:name w:val="WW8Num19z8"/>
    <w:rsid w:val="0053010A"/>
  </w:style>
  <w:style w:type="character" w:customStyle="1" w:styleId="WW8Num20z4">
    <w:name w:val="WW8Num20z4"/>
    <w:rsid w:val="0053010A"/>
  </w:style>
  <w:style w:type="character" w:customStyle="1" w:styleId="WW8Num20z5">
    <w:name w:val="WW8Num20z5"/>
    <w:rsid w:val="0053010A"/>
  </w:style>
  <w:style w:type="character" w:customStyle="1" w:styleId="WW8Num20z6">
    <w:name w:val="WW8Num20z6"/>
    <w:rsid w:val="0053010A"/>
  </w:style>
  <w:style w:type="character" w:customStyle="1" w:styleId="WW8Num20z7">
    <w:name w:val="WW8Num20z7"/>
    <w:rsid w:val="0053010A"/>
  </w:style>
  <w:style w:type="character" w:customStyle="1" w:styleId="WW8Num20z8">
    <w:name w:val="WW8Num20z8"/>
    <w:rsid w:val="0053010A"/>
  </w:style>
  <w:style w:type="character" w:customStyle="1" w:styleId="WW8Num21z2">
    <w:name w:val="WW8Num21z2"/>
    <w:rsid w:val="0053010A"/>
  </w:style>
  <w:style w:type="character" w:customStyle="1" w:styleId="WW8Num21z3">
    <w:name w:val="WW8Num21z3"/>
    <w:rsid w:val="0053010A"/>
  </w:style>
  <w:style w:type="character" w:customStyle="1" w:styleId="WW8Num21z4">
    <w:name w:val="WW8Num21z4"/>
    <w:rsid w:val="0053010A"/>
  </w:style>
  <w:style w:type="character" w:customStyle="1" w:styleId="WW8Num21z5">
    <w:name w:val="WW8Num21z5"/>
    <w:rsid w:val="0053010A"/>
  </w:style>
  <w:style w:type="character" w:customStyle="1" w:styleId="WW8Num21z6">
    <w:name w:val="WW8Num21z6"/>
    <w:rsid w:val="0053010A"/>
  </w:style>
  <w:style w:type="character" w:customStyle="1" w:styleId="WW8Num21z7">
    <w:name w:val="WW8Num21z7"/>
    <w:rsid w:val="0053010A"/>
  </w:style>
  <w:style w:type="character" w:customStyle="1" w:styleId="WW8Num21z8">
    <w:name w:val="WW8Num21z8"/>
    <w:rsid w:val="0053010A"/>
  </w:style>
  <w:style w:type="character" w:customStyle="1" w:styleId="WW8Num22z1">
    <w:name w:val="WW8Num22z1"/>
    <w:rsid w:val="0053010A"/>
  </w:style>
  <w:style w:type="character" w:customStyle="1" w:styleId="WW8Num22z2">
    <w:name w:val="WW8Num22z2"/>
    <w:rsid w:val="0053010A"/>
  </w:style>
  <w:style w:type="character" w:customStyle="1" w:styleId="WW8Num22z3">
    <w:name w:val="WW8Num22z3"/>
    <w:rsid w:val="0053010A"/>
  </w:style>
  <w:style w:type="character" w:customStyle="1" w:styleId="WW8Num22z4">
    <w:name w:val="WW8Num22z4"/>
    <w:rsid w:val="0053010A"/>
  </w:style>
  <w:style w:type="character" w:customStyle="1" w:styleId="WW8Num22z5">
    <w:name w:val="WW8Num22z5"/>
    <w:rsid w:val="0053010A"/>
  </w:style>
  <w:style w:type="character" w:customStyle="1" w:styleId="WW8Num22z6">
    <w:name w:val="WW8Num22z6"/>
    <w:rsid w:val="0053010A"/>
  </w:style>
  <w:style w:type="character" w:customStyle="1" w:styleId="WW8Num22z7">
    <w:name w:val="WW8Num22z7"/>
    <w:rsid w:val="0053010A"/>
  </w:style>
  <w:style w:type="character" w:customStyle="1" w:styleId="WW8Num22z8">
    <w:name w:val="WW8Num22z8"/>
    <w:rsid w:val="0053010A"/>
  </w:style>
  <w:style w:type="character" w:customStyle="1" w:styleId="WW8Num23z1">
    <w:name w:val="WW8Num23z1"/>
    <w:rsid w:val="0053010A"/>
  </w:style>
  <w:style w:type="character" w:customStyle="1" w:styleId="WW8Num23z2">
    <w:name w:val="WW8Num23z2"/>
    <w:rsid w:val="0053010A"/>
  </w:style>
  <w:style w:type="character" w:customStyle="1" w:styleId="WW8Num23z3">
    <w:name w:val="WW8Num23z3"/>
    <w:rsid w:val="0053010A"/>
  </w:style>
  <w:style w:type="character" w:customStyle="1" w:styleId="WW8Num23z4">
    <w:name w:val="WW8Num23z4"/>
    <w:rsid w:val="0053010A"/>
  </w:style>
  <w:style w:type="character" w:customStyle="1" w:styleId="WW8Num23z5">
    <w:name w:val="WW8Num23z5"/>
    <w:rsid w:val="0053010A"/>
  </w:style>
  <w:style w:type="character" w:customStyle="1" w:styleId="WW8Num23z6">
    <w:name w:val="WW8Num23z6"/>
    <w:rsid w:val="0053010A"/>
  </w:style>
  <w:style w:type="character" w:customStyle="1" w:styleId="WW8Num23z7">
    <w:name w:val="WW8Num23z7"/>
    <w:rsid w:val="0053010A"/>
  </w:style>
  <w:style w:type="character" w:customStyle="1" w:styleId="WW8Num23z8">
    <w:name w:val="WW8Num23z8"/>
    <w:rsid w:val="0053010A"/>
  </w:style>
  <w:style w:type="character" w:customStyle="1" w:styleId="WW8Num24z1">
    <w:name w:val="WW8Num24z1"/>
    <w:rsid w:val="0053010A"/>
  </w:style>
  <w:style w:type="character" w:customStyle="1" w:styleId="WW8Num24z2">
    <w:name w:val="WW8Num24z2"/>
    <w:rsid w:val="0053010A"/>
  </w:style>
  <w:style w:type="character" w:customStyle="1" w:styleId="WW8Num24z3">
    <w:name w:val="WW8Num24z3"/>
    <w:rsid w:val="0053010A"/>
  </w:style>
  <w:style w:type="character" w:customStyle="1" w:styleId="WW8Num24z4">
    <w:name w:val="WW8Num24z4"/>
    <w:rsid w:val="0053010A"/>
  </w:style>
  <w:style w:type="character" w:customStyle="1" w:styleId="WW8Num24z5">
    <w:name w:val="WW8Num24z5"/>
    <w:rsid w:val="0053010A"/>
  </w:style>
  <w:style w:type="character" w:customStyle="1" w:styleId="WW8Num24z6">
    <w:name w:val="WW8Num24z6"/>
    <w:rsid w:val="0053010A"/>
  </w:style>
  <w:style w:type="character" w:customStyle="1" w:styleId="WW8Num24z7">
    <w:name w:val="WW8Num24z7"/>
    <w:rsid w:val="0053010A"/>
  </w:style>
  <w:style w:type="character" w:customStyle="1" w:styleId="WW8Num24z8">
    <w:name w:val="WW8Num24z8"/>
    <w:rsid w:val="0053010A"/>
  </w:style>
  <w:style w:type="character" w:customStyle="1" w:styleId="WW8Num25z1">
    <w:name w:val="WW8Num25z1"/>
    <w:rsid w:val="0053010A"/>
  </w:style>
  <w:style w:type="character" w:customStyle="1" w:styleId="WW8Num25z2">
    <w:name w:val="WW8Num25z2"/>
    <w:rsid w:val="0053010A"/>
  </w:style>
  <w:style w:type="character" w:customStyle="1" w:styleId="WW8Num25z3">
    <w:name w:val="WW8Num25z3"/>
    <w:rsid w:val="0053010A"/>
  </w:style>
  <w:style w:type="character" w:customStyle="1" w:styleId="WW8Num25z4">
    <w:name w:val="WW8Num25z4"/>
    <w:rsid w:val="0053010A"/>
  </w:style>
  <w:style w:type="character" w:customStyle="1" w:styleId="WW8Num25z5">
    <w:name w:val="WW8Num25z5"/>
    <w:rsid w:val="0053010A"/>
  </w:style>
  <w:style w:type="character" w:customStyle="1" w:styleId="WW8Num25z6">
    <w:name w:val="WW8Num25z6"/>
    <w:rsid w:val="0053010A"/>
  </w:style>
  <w:style w:type="character" w:customStyle="1" w:styleId="WW8Num25z7">
    <w:name w:val="WW8Num25z7"/>
    <w:rsid w:val="0053010A"/>
  </w:style>
  <w:style w:type="character" w:customStyle="1" w:styleId="WW8Num25z8">
    <w:name w:val="WW8Num25z8"/>
    <w:rsid w:val="0053010A"/>
  </w:style>
  <w:style w:type="character" w:customStyle="1" w:styleId="WW8Num26z1">
    <w:name w:val="WW8Num26z1"/>
    <w:rsid w:val="0053010A"/>
  </w:style>
  <w:style w:type="character" w:customStyle="1" w:styleId="WW8Num26z2">
    <w:name w:val="WW8Num26z2"/>
    <w:rsid w:val="0053010A"/>
  </w:style>
  <w:style w:type="character" w:customStyle="1" w:styleId="WW8Num26z3">
    <w:name w:val="WW8Num26z3"/>
    <w:rsid w:val="0053010A"/>
  </w:style>
  <w:style w:type="character" w:customStyle="1" w:styleId="WW8Num26z4">
    <w:name w:val="WW8Num26z4"/>
    <w:rsid w:val="0053010A"/>
  </w:style>
  <w:style w:type="character" w:customStyle="1" w:styleId="WW8Num26z5">
    <w:name w:val="WW8Num26z5"/>
    <w:rsid w:val="0053010A"/>
  </w:style>
  <w:style w:type="character" w:customStyle="1" w:styleId="WW8Num26z6">
    <w:name w:val="WW8Num26z6"/>
    <w:rsid w:val="0053010A"/>
  </w:style>
  <w:style w:type="character" w:customStyle="1" w:styleId="WW8Num26z7">
    <w:name w:val="WW8Num26z7"/>
    <w:rsid w:val="0053010A"/>
  </w:style>
  <w:style w:type="character" w:customStyle="1" w:styleId="WW8Num26z8">
    <w:name w:val="WW8Num26z8"/>
    <w:rsid w:val="0053010A"/>
  </w:style>
  <w:style w:type="character" w:customStyle="1" w:styleId="WW8Num27z4">
    <w:name w:val="WW8Num27z4"/>
    <w:rsid w:val="0053010A"/>
  </w:style>
  <w:style w:type="character" w:customStyle="1" w:styleId="WW8Num27z5">
    <w:name w:val="WW8Num27z5"/>
    <w:rsid w:val="0053010A"/>
  </w:style>
  <w:style w:type="character" w:customStyle="1" w:styleId="WW8Num27z6">
    <w:name w:val="WW8Num27z6"/>
    <w:rsid w:val="0053010A"/>
  </w:style>
  <w:style w:type="character" w:customStyle="1" w:styleId="WW8Num27z7">
    <w:name w:val="WW8Num27z7"/>
    <w:rsid w:val="0053010A"/>
  </w:style>
  <w:style w:type="character" w:customStyle="1" w:styleId="WW8Num27z8">
    <w:name w:val="WW8Num27z8"/>
    <w:rsid w:val="0053010A"/>
  </w:style>
  <w:style w:type="character" w:customStyle="1" w:styleId="WW8Num28z4">
    <w:name w:val="WW8Num28z4"/>
    <w:rsid w:val="0053010A"/>
  </w:style>
  <w:style w:type="character" w:customStyle="1" w:styleId="WW8Num28z5">
    <w:name w:val="WW8Num28z5"/>
    <w:rsid w:val="0053010A"/>
  </w:style>
  <w:style w:type="character" w:customStyle="1" w:styleId="WW8Num28z6">
    <w:name w:val="WW8Num28z6"/>
    <w:rsid w:val="0053010A"/>
  </w:style>
  <w:style w:type="character" w:customStyle="1" w:styleId="WW8Num28z7">
    <w:name w:val="WW8Num28z7"/>
    <w:rsid w:val="0053010A"/>
  </w:style>
  <w:style w:type="character" w:customStyle="1" w:styleId="WW8Num28z8">
    <w:name w:val="WW8Num28z8"/>
    <w:rsid w:val="0053010A"/>
  </w:style>
  <w:style w:type="character" w:customStyle="1" w:styleId="WW8Num29z1">
    <w:name w:val="WW8Num29z1"/>
    <w:rsid w:val="0053010A"/>
  </w:style>
  <w:style w:type="character" w:customStyle="1" w:styleId="WW8Num29z2">
    <w:name w:val="WW8Num29z2"/>
    <w:rsid w:val="0053010A"/>
  </w:style>
  <w:style w:type="character" w:customStyle="1" w:styleId="WW8Num29z3">
    <w:name w:val="WW8Num29z3"/>
    <w:rsid w:val="0053010A"/>
  </w:style>
  <w:style w:type="character" w:customStyle="1" w:styleId="WW8Num29z4">
    <w:name w:val="WW8Num29z4"/>
    <w:rsid w:val="0053010A"/>
  </w:style>
  <w:style w:type="character" w:customStyle="1" w:styleId="WW8Num29z5">
    <w:name w:val="WW8Num29z5"/>
    <w:rsid w:val="0053010A"/>
  </w:style>
  <w:style w:type="character" w:customStyle="1" w:styleId="WW8Num29z6">
    <w:name w:val="WW8Num29z6"/>
    <w:rsid w:val="0053010A"/>
  </w:style>
  <w:style w:type="character" w:customStyle="1" w:styleId="WW8Num29z7">
    <w:name w:val="WW8Num29z7"/>
    <w:rsid w:val="0053010A"/>
  </w:style>
  <w:style w:type="character" w:customStyle="1" w:styleId="WW8Num29z8">
    <w:name w:val="WW8Num29z8"/>
    <w:rsid w:val="0053010A"/>
  </w:style>
  <w:style w:type="character" w:customStyle="1" w:styleId="WW8Num30z1">
    <w:name w:val="WW8Num30z1"/>
    <w:rsid w:val="0053010A"/>
  </w:style>
  <w:style w:type="character" w:customStyle="1" w:styleId="WW8Num30z2">
    <w:name w:val="WW8Num30z2"/>
    <w:rsid w:val="0053010A"/>
  </w:style>
  <w:style w:type="character" w:customStyle="1" w:styleId="WW8Num30z3">
    <w:name w:val="WW8Num30z3"/>
    <w:rsid w:val="0053010A"/>
  </w:style>
  <w:style w:type="character" w:customStyle="1" w:styleId="WW8Num30z4">
    <w:name w:val="WW8Num30z4"/>
    <w:rsid w:val="0053010A"/>
  </w:style>
  <w:style w:type="character" w:customStyle="1" w:styleId="WW8Num30z5">
    <w:name w:val="WW8Num30z5"/>
    <w:rsid w:val="0053010A"/>
  </w:style>
  <w:style w:type="character" w:customStyle="1" w:styleId="WW8Num30z6">
    <w:name w:val="WW8Num30z6"/>
    <w:rsid w:val="0053010A"/>
  </w:style>
  <w:style w:type="character" w:customStyle="1" w:styleId="WW8Num30z7">
    <w:name w:val="WW8Num30z7"/>
    <w:rsid w:val="0053010A"/>
  </w:style>
  <w:style w:type="character" w:customStyle="1" w:styleId="WW8Num30z8">
    <w:name w:val="WW8Num30z8"/>
    <w:rsid w:val="0053010A"/>
  </w:style>
  <w:style w:type="character" w:customStyle="1" w:styleId="WW8Num31z2">
    <w:name w:val="WW8Num31z2"/>
    <w:rsid w:val="0053010A"/>
  </w:style>
  <w:style w:type="character" w:customStyle="1" w:styleId="WW8Num31z3">
    <w:name w:val="WW8Num31z3"/>
    <w:rsid w:val="0053010A"/>
  </w:style>
  <w:style w:type="character" w:customStyle="1" w:styleId="WW8Num31z4">
    <w:name w:val="WW8Num31z4"/>
    <w:rsid w:val="0053010A"/>
  </w:style>
  <w:style w:type="character" w:customStyle="1" w:styleId="WW8Num31z5">
    <w:name w:val="WW8Num31z5"/>
    <w:rsid w:val="0053010A"/>
  </w:style>
  <w:style w:type="character" w:customStyle="1" w:styleId="WW8Num31z6">
    <w:name w:val="WW8Num31z6"/>
    <w:rsid w:val="0053010A"/>
  </w:style>
  <w:style w:type="character" w:customStyle="1" w:styleId="WW8Num31z7">
    <w:name w:val="WW8Num31z7"/>
    <w:rsid w:val="0053010A"/>
  </w:style>
  <w:style w:type="character" w:customStyle="1" w:styleId="WW8Num31z8">
    <w:name w:val="WW8Num31z8"/>
    <w:rsid w:val="0053010A"/>
  </w:style>
  <w:style w:type="character" w:customStyle="1" w:styleId="WW8Num32z2">
    <w:name w:val="WW8Num32z2"/>
    <w:rsid w:val="0053010A"/>
  </w:style>
  <w:style w:type="character" w:customStyle="1" w:styleId="WW8Num32z3">
    <w:name w:val="WW8Num32z3"/>
    <w:rsid w:val="0053010A"/>
  </w:style>
  <w:style w:type="character" w:customStyle="1" w:styleId="WW8Num32z4">
    <w:name w:val="WW8Num32z4"/>
    <w:rsid w:val="0053010A"/>
  </w:style>
  <w:style w:type="character" w:customStyle="1" w:styleId="WW8Num32z5">
    <w:name w:val="WW8Num32z5"/>
    <w:rsid w:val="0053010A"/>
  </w:style>
  <w:style w:type="character" w:customStyle="1" w:styleId="WW8Num32z6">
    <w:name w:val="WW8Num32z6"/>
    <w:rsid w:val="0053010A"/>
  </w:style>
  <w:style w:type="character" w:customStyle="1" w:styleId="WW8Num32z7">
    <w:name w:val="WW8Num32z7"/>
    <w:rsid w:val="0053010A"/>
  </w:style>
  <w:style w:type="character" w:customStyle="1" w:styleId="WW8Num32z8">
    <w:name w:val="WW8Num32z8"/>
    <w:rsid w:val="0053010A"/>
  </w:style>
  <w:style w:type="character" w:customStyle="1" w:styleId="WW8Num33z0">
    <w:name w:val="WW8Num33z0"/>
    <w:rsid w:val="0053010A"/>
  </w:style>
  <w:style w:type="character" w:customStyle="1" w:styleId="WW8Num33z1">
    <w:name w:val="WW8Num33z1"/>
    <w:rsid w:val="0053010A"/>
  </w:style>
  <w:style w:type="character" w:customStyle="1" w:styleId="WW8Num33z2">
    <w:name w:val="WW8Num33z2"/>
    <w:rsid w:val="0053010A"/>
  </w:style>
  <w:style w:type="character" w:customStyle="1" w:styleId="WW8Num33z3">
    <w:name w:val="WW8Num33z3"/>
    <w:rsid w:val="0053010A"/>
  </w:style>
  <w:style w:type="character" w:customStyle="1" w:styleId="WW8Num33z4">
    <w:name w:val="WW8Num33z4"/>
    <w:rsid w:val="0053010A"/>
  </w:style>
  <w:style w:type="character" w:customStyle="1" w:styleId="WW8Num33z5">
    <w:name w:val="WW8Num33z5"/>
    <w:rsid w:val="0053010A"/>
  </w:style>
  <w:style w:type="character" w:customStyle="1" w:styleId="WW8Num33z6">
    <w:name w:val="WW8Num33z6"/>
    <w:rsid w:val="0053010A"/>
  </w:style>
  <w:style w:type="character" w:customStyle="1" w:styleId="WW8Num33z7">
    <w:name w:val="WW8Num33z7"/>
    <w:rsid w:val="0053010A"/>
  </w:style>
  <w:style w:type="character" w:customStyle="1" w:styleId="WW8Num33z8">
    <w:name w:val="WW8Num33z8"/>
    <w:rsid w:val="0053010A"/>
  </w:style>
  <w:style w:type="character" w:customStyle="1" w:styleId="WW8Num34z1">
    <w:name w:val="WW8Num34z1"/>
    <w:rsid w:val="0053010A"/>
  </w:style>
  <w:style w:type="character" w:customStyle="1" w:styleId="WW8Num34z2">
    <w:name w:val="WW8Num34z2"/>
    <w:rsid w:val="0053010A"/>
  </w:style>
  <w:style w:type="character" w:customStyle="1" w:styleId="WW8Num34z3">
    <w:name w:val="WW8Num34z3"/>
    <w:rsid w:val="0053010A"/>
  </w:style>
  <w:style w:type="character" w:customStyle="1" w:styleId="WW8Num34z4">
    <w:name w:val="WW8Num34z4"/>
    <w:rsid w:val="0053010A"/>
  </w:style>
  <w:style w:type="character" w:customStyle="1" w:styleId="WW8Num34z5">
    <w:name w:val="WW8Num34z5"/>
    <w:rsid w:val="0053010A"/>
  </w:style>
  <w:style w:type="character" w:customStyle="1" w:styleId="WW8Num34z6">
    <w:name w:val="WW8Num34z6"/>
    <w:rsid w:val="0053010A"/>
  </w:style>
  <w:style w:type="character" w:customStyle="1" w:styleId="WW8Num34z7">
    <w:name w:val="WW8Num34z7"/>
    <w:rsid w:val="0053010A"/>
  </w:style>
  <w:style w:type="character" w:customStyle="1" w:styleId="WW8Num34z8">
    <w:name w:val="WW8Num34z8"/>
    <w:rsid w:val="0053010A"/>
  </w:style>
  <w:style w:type="character" w:customStyle="1" w:styleId="WW8Num35z0">
    <w:name w:val="WW8Num35z0"/>
    <w:rsid w:val="0053010A"/>
  </w:style>
  <w:style w:type="character" w:customStyle="1" w:styleId="WW8Num35z1">
    <w:name w:val="WW8Num35z1"/>
    <w:rsid w:val="0053010A"/>
  </w:style>
  <w:style w:type="character" w:customStyle="1" w:styleId="WW8Num35z2">
    <w:name w:val="WW8Num35z2"/>
    <w:rsid w:val="0053010A"/>
  </w:style>
  <w:style w:type="character" w:customStyle="1" w:styleId="WW8Num35z3">
    <w:name w:val="WW8Num35z3"/>
    <w:rsid w:val="0053010A"/>
  </w:style>
  <w:style w:type="character" w:customStyle="1" w:styleId="WW8Num35z4">
    <w:name w:val="WW8Num35z4"/>
    <w:rsid w:val="0053010A"/>
  </w:style>
  <w:style w:type="character" w:customStyle="1" w:styleId="WW8Num35z5">
    <w:name w:val="WW8Num35z5"/>
    <w:rsid w:val="0053010A"/>
  </w:style>
  <w:style w:type="character" w:customStyle="1" w:styleId="WW8Num35z6">
    <w:name w:val="WW8Num35z6"/>
    <w:rsid w:val="0053010A"/>
  </w:style>
  <w:style w:type="character" w:customStyle="1" w:styleId="WW8Num35z7">
    <w:name w:val="WW8Num35z7"/>
    <w:rsid w:val="0053010A"/>
  </w:style>
  <w:style w:type="character" w:customStyle="1" w:styleId="WW8Num35z8">
    <w:name w:val="WW8Num35z8"/>
    <w:rsid w:val="0053010A"/>
  </w:style>
  <w:style w:type="character" w:customStyle="1" w:styleId="WW8Num36z1">
    <w:name w:val="WW8Num36z1"/>
    <w:rsid w:val="0053010A"/>
  </w:style>
  <w:style w:type="character" w:customStyle="1" w:styleId="WW8Num36z2">
    <w:name w:val="WW8Num36z2"/>
    <w:rsid w:val="0053010A"/>
  </w:style>
  <w:style w:type="character" w:customStyle="1" w:styleId="WW8Num36z3">
    <w:name w:val="WW8Num36z3"/>
    <w:rsid w:val="0053010A"/>
  </w:style>
  <w:style w:type="character" w:customStyle="1" w:styleId="WW8Num36z4">
    <w:name w:val="WW8Num36z4"/>
    <w:rsid w:val="0053010A"/>
  </w:style>
  <w:style w:type="character" w:customStyle="1" w:styleId="WW8Num36z5">
    <w:name w:val="WW8Num36z5"/>
    <w:rsid w:val="0053010A"/>
  </w:style>
  <w:style w:type="character" w:customStyle="1" w:styleId="WW8Num36z6">
    <w:name w:val="WW8Num36z6"/>
    <w:rsid w:val="0053010A"/>
  </w:style>
  <w:style w:type="character" w:customStyle="1" w:styleId="WW8Num36z7">
    <w:name w:val="WW8Num36z7"/>
    <w:rsid w:val="0053010A"/>
  </w:style>
  <w:style w:type="character" w:customStyle="1" w:styleId="WW8Num36z8">
    <w:name w:val="WW8Num36z8"/>
    <w:rsid w:val="0053010A"/>
  </w:style>
  <w:style w:type="character" w:customStyle="1" w:styleId="WW8Num37z1">
    <w:name w:val="WW8Num37z1"/>
    <w:rsid w:val="0053010A"/>
  </w:style>
  <w:style w:type="character" w:customStyle="1" w:styleId="WW8Num37z2">
    <w:name w:val="WW8Num37z2"/>
    <w:rsid w:val="0053010A"/>
  </w:style>
  <w:style w:type="character" w:customStyle="1" w:styleId="WW8Num37z3">
    <w:name w:val="WW8Num37z3"/>
    <w:rsid w:val="0053010A"/>
  </w:style>
  <w:style w:type="character" w:customStyle="1" w:styleId="WW8Num37z4">
    <w:name w:val="WW8Num37z4"/>
    <w:rsid w:val="0053010A"/>
  </w:style>
  <w:style w:type="character" w:customStyle="1" w:styleId="WW8Num37z5">
    <w:name w:val="WW8Num37z5"/>
    <w:rsid w:val="0053010A"/>
  </w:style>
  <w:style w:type="character" w:customStyle="1" w:styleId="WW8Num37z6">
    <w:name w:val="WW8Num37z6"/>
    <w:rsid w:val="0053010A"/>
  </w:style>
  <w:style w:type="character" w:customStyle="1" w:styleId="WW8Num37z7">
    <w:name w:val="WW8Num37z7"/>
    <w:rsid w:val="0053010A"/>
  </w:style>
  <w:style w:type="character" w:customStyle="1" w:styleId="WW8Num37z8">
    <w:name w:val="WW8Num37z8"/>
    <w:rsid w:val="0053010A"/>
  </w:style>
  <w:style w:type="character" w:customStyle="1" w:styleId="WW8Num38z1">
    <w:name w:val="WW8Num38z1"/>
    <w:rsid w:val="0053010A"/>
  </w:style>
  <w:style w:type="character" w:customStyle="1" w:styleId="WW8Num38z2">
    <w:name w:val="WW8Num38z2"/>
    <w:rsid w:val="0053010A"/>
  </w:style>
  <w:style w:type="character" w:customStyle="1" w:styleId="WW8Num38z3">
    <w:name w:val="WW8Num38z3"/>
    <w:rsid w:val="0053010A"/>
  </w:style>
  <w:style w:type="character" w:customStyle="1" w:styleId="WW8Num38z4">
    <w:name w:val="WW8Num38z4"/>
    <w:rsid w:val="0053010A"/>
  </w:style>
  <w:style w:type="character" w:customStyle="1" w:styleId="WW8Num38z5">
    <w:name w:val="WW8Num38z5"/>
    <w:rsid w:val="0053010A"/>
  </w:style>
  <w:style w:type="character" w:customStyle="1" w:styleId="WW8Num38z6">
    <w:name w:val="WW8Num38z6"/>
    <w:rsid w:val="0053010A"/>
  </w:style>
  <w:style w:type="character" w:customStyle="1" w:styleId="WW8Num38z7">
    <w:name w:val="WW8Num38z7"/>
    <w:rsid w:val="0053010A"/>
  </w:style>
  <w:style w:type="character" w:customStyle="1" w:styleId="WW8Num38z8">
    <w:name w:val="WW8Num38z8"/>
    <w:rsid w:val="0053010A"/>
  </w:style>
  <w:style w:type="character" w:customStyle="1" w:styleId="WW8Num39z0">
    <w:name w:val="WW8Num39z0"/>
    <w:rsid w:val="0053010A"/>
    <w:rPr>
      <w:rFonts w:ascii="Symbol" w:hAnsi="Symbol" w:cs="Symbol"/>
    </w:rPr>
  </w:style>
  <w:style w:type="character" w:customStyle="1" w:styleId="WW8Num39z1">
    <w:name w:val="WW8Num39z1"/>
    <w:rsid w:val="0053010A"/>
  </w:style>
  <w:style w:type="character" w:customStyle="1" w:styleId="WW8Num39z2">
    <w:name w:val="WW8Num39z2"/>
    <w:rsid w:val="0053010A"/>
  </w:style>
  <w:style w:type="character" w:customStyle="1" w:styleId="WW8Num39z3">
    <w:name w:val="WW8Num39z3"/>
    <w:rsid w:val="0053010A"/>
  </w:style>
  <w:style w:type="character" w:customStyle="1" w:styleId="WW8Num39z4">
    <w:name w:val="WW8Num39z4"/>
    <w:rsid w:val="0053010A"/>
  </w:style>
  <w:style w:type="character" w:customStyle="1" w:styleId="WW8Num39z5">
    <w:name w:val="WW8Num39z5"/>
    <w:rsid w:val="0053010A"/>
  </w:style>
  <w:style w:type="character" w:customStyle="1" w:styleId="WW8Num39z6">
    <w:name w:val="WW8Num39z6"/>
    <w:rsid w:val="0053010A"/>
  </w:style>
  <w:style w:type="character" w:customStyle="1" w:styleId="WW8Num39z7">
    <w:name w:val="WW8Num39z7"/>
    <w:rsid w:val="0053010A"/>
  </w:style>
  <w:style w:type="character" w:customStyle="1" w:styleId="WW8Num39z8">
    <w:name w:val="WW8Num39z8"/>
    <w:rsid w:val="0053010A"/>
  </w:style>
  <w:style w:type="character" w:customStyle="1" w:styleId="WW8Num16z1">
    <w:name w:val="WW8Num16z1"/>
    <w:rsid w:val="0053010A"/>
    <w:rPr>
      <w:rFonts w:cs="Times New Roman"/>
      <w:b w:val="0"/>
      <w:bCs w:val="0"/>
      <w:iCs/>
    </w:rPr>
  </w:style>
  <w:style w:type="character" w:customStyle="1" w:styleId="WW8Num16z2">
    <w:name w:val="WW8Num16z2"/>
    <w:rsid w:val="0053010A"/>
  </w:style>
  <w:style w:type="character" w:customStyle="1" w:styleId="WW8Num16z3">
    <w:name w:val="WW8Num16z3"/>
    <w:rsid w:val="0053010A"/>
  </w:style>
  <w:style w:type="character" w:customStyle="1" w:styleId="WW8Num16z4">
    <w:name w:val="WW8Num16z4"/>
    <w:rsid w:val="0053010A"/>
  </w:style>
  <w:style w:type="character" w:customStyle="1" w:styleId="WW8Num16z5">
    <w:name w:val="WW8Num16z5"/>
    <w:rsid w:val="0053010A"/>
  </w:style>
  <w:style w:type="character" w:customStyle="1" w:styleId="WW8Num16z6">
    <w:name w:val="WW8Num16z6"/>
    <w:rsid w:val="0053010A"/>
  </w:style>
  <w:style w:type="character" w:customStyle="1" w:styleId="WW8Num16z7">
    <w:name w:val="WW8Num16z7"/>
    <w:rsid w:val="0053010A"/>
  </w:style>
  <w:style w:type="character" w:customStyle="1" w:styleId="WW8Num16z8">
    <w:name w:val="WW8Num16z8"/>
    <w:rsid w:val="0053010A"/>
  </w:style>
  <w:style w:type="character" w:customStyle="1" w:styleId="WW8Num8z4">
    <w:name w:val="WW8Num8z4"/>
    <w:rsid w:val="0053010A"/>
  </w:style>
  <w:style w:type="character" w:customStyle="1" w:styleId="WW8Num8z5">
    <w:name w:val="WW8Num8z5"/>
    <w:rsid w:val="0053010A"/>
  </w:style>
  <w:style w:type="character" w:customStyle="1" w:styleId="WW8Num8z6">
    <w:name w:val="WW8Num8z6"/>
    <w:rsid w:val="0053010A"/>
  </w:style>
  <w:style w:type="character" w:customStyle="1" w:styleId="WW8Num8z7">
    <w:name w:val="WW8Num8z7"/>
    <w:rsid w:val="0053010A"/>
  </w:style>
  <w:style w:type="character" w:customStyle="1" w:styleId="WW8Num8z8">
    <w:name w:val="WW8Num8z8"/>
    <w:rsid w:val="0053010A"/>
  </w:style>
  <w:style w:type="character" w:customStyle="1" w:styleId="Domylnaczcionkaakapitu2">
    <w:name w:val="Domyślna czcionka akapitu2"/>
    <w:rsid w:val="0053010A"/>
  </w:style>
  <w:style w:type="character" w:customStyle="1" w:styleId="WW8Num40z0">
    <w:name w:val="WW8Num40z0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40z1">
    <w:name w:val="WW8Num40z1"/>
    <w:rsid w:val="0053010A"/>
  </w:style>
  <w:style w:type="character" w:customStyle="1" w:styleId="WW8Num40z2">
    <w:name w:val="WW8Num40z2"/>
    <w:rsid w:val="0053010A"/>
  </w:style>
  <w:style w:type="character" w:customStyle="1" w:styleId="WW8Num40z3">
    <w:name w:val="WW8Num40z3"/>
    <w:rsid w:val="0053010A"/>
  </w:style>
  <w:style w:type="character" w:customStyle="1" w:styleId="WW8Num40z4">
    <w:name w:val="WW8Num40z4"/>
    <w:rsid w:val="0053010A"/>
  </w:style>
  <w:style w:type="character" w:customStyle="1" w:styleId="WW8Num40z5">
    <w:name w:val="WW8Num40z5"/>
    <w:rsid w:val="0053010A"/>
  </w:style>
  <w:style w:type="character" w:customStyle="1" w:styleId="WW8Num40z6">
    <w:name w:val="WW8Num40z6"/>
    <w:rsid w:val="0053010A"/>
  </w:style>
  <w:style w:type="character" w:customStyle="1" w:styleId="WW8Num40z7">
    <w:name w:val="WW8Num40z7"/>
    <w:rsid w:val="0053010A"/>
  </w:style>
  <w:style w:type="character" w:customStyle="1" w:styleId="WW8Num40z8">
    <w:name w:val="WW8Num40z8"/>
    <w:rsid w:val="0053010A"/>
  </w:style>
  <w:style w:type="character" w:customStyle="1" w:styleId="WW8Num41z0">
    <w:name w:val="WW8Num41z0"/>
    <w:rsid w:val="0053010A"/>
    <w:rPr>
      <w:rFonts w:ascii="Times New Roman" w:hAnsi="Times New Roman" w:cs="Times New Roman"/>
      <w:b/>
      <w:bCs w:val="0"/>
      <w:color w:val="auto"/>
    </w:rPr>
  </w:style>
  <w:style w:type="character" w:customStyle="1" w:styleId="WW8Num41z1">
    <w:name w:val="WW8Num41z1"/>
    <w:rsid w:val="0053010A"/>
  </w:style>
  <w:style w:type="character" w:customStyle="1" w:styleId="WW8Num41z2">
    <w:name w:val="WW8Num41z2"/>
    <w:rsid w:val="0053010A"/>
  </w:style>
  <w:style w:type="character" w:customStyle="1" w:styleId="WW8Num41z3">
    <w:name w:val="WW8Num41z3"/>
    <w:rsid w:val="0053010A"/>
  </w:style>
  <w:style w:type="character" w:customStyle="1" w:styleId="WW8Num41z4">
    <w:name w:val="WW8Num41z4"/>
    <w:rsid w:val="0053010A"/>
  </w:style>
  <w:style w:type="character" w:customStyle="1" w:styleId="WW8Num41z5">
    <w:name w:val="WW8Num41z5"/>
    <w:rsid w:val="0053010A"/>
  </w:style>
  <w:style w:type="character" w:customStyle="1" w:styleId="WW8Num41z6">
    <w:name w:val="WW8Num41z6"/>
    <w:rsid w:val="0053010A"/>
  </w:style>
  <w:style w:type="character" w:customStyle="1" w:styleId="WW8Num41z7">
    <w:name w:val="WW8Num41z7"/>
    <w:rsid w:val="0053010A"/>
  </w:style>
  <w:style w:type="character" w:customStyle="1" w:styleId="WW8Num41z8">
    <w:name w:val="WW8Num41z8"/>
    <w:rsid w:val="0053010A"/>
  </w:style>
  <w:style w:type="character" w:customStyle="1" w:styleId="WW8Num42z1">
    <w:name w:val="WW8Num42z1"/>
    <w:rsid w:val="0053010A"/>
  </w:style>
  <w:style w:type="character" w:customStyle="1" w:styleId="WW8Num42z2">
    <w:name w:val="WW8Num42z2"/>
    <w:rsid w:val="0053010A"/>
  </w:style>
  <w:style w:type="character" w:customStyle="1" w:styleId="WW8Num42z3">
    <w:name w:val="WW8Num42z3"/>
    <w:rsid w:val="0053010A"/>
  </w:style>
  <w:style w:type="character" w:customStyle="1" w:styleId="WW8Num42z4">
    <w:name w:val="WW8Num42z4"/>
    <w:rsid w:val="0053010A"/>
  </w:style>
  <w:style w:type="character" w:customStyle="1" w:styleId="WW8Num42z5">
    <w:name w:val="WW8Num42z5"/>
    <w:rsid w:val="0053010A"/>
  </w:style>
  <w:style w:type="character" w:customStyle="1" w:styleId="WW8Num42z6">
    <w:name w:val="WW8Num42z6"/>
    <w:rsid w:val="0053010A"/>
  </w:style>
  <w:style w:type="character" w:customStyle="1" w:styleId="WW8Num42z7">
    <w:name w:val="WW8Num42z7"/>
    <w:rsid w:val="0053010A"/>
  </w:style>
  <w:style w:type="character" w:customStyle="1" w:styleId="WW8Num42z8">
    <w:name w:val="WW8Num42z8"/>
    <w:rsid w:val="0053010A"/>
  </w:style>
  <w:style w:type="character" w:customStyle="1" w:styleId="WW8Num43z0">
    <w:name w:val="WW8Num43z0"/>
    <w:rsid w:val="0053010A"/>
    <w:rPr>
      <w:rFonts w:cs="Times New Roman"/>
      <w:b/>
    </w:rPr>
  </w:style>
  <w:style w:type="character" w:customStyle="1" w:styleId="WW8Num43z1">
    <w:name w:val="WW8Num43z1"/>
    <w:rsid w:val="0053010A"/>
  </w:style>
  <w:style w:type="character" w:customStyle="1" w:styleId="WW8Num43z2">
    <w:name w:val="WW8Num43z2"/>
    <w:rsid w:val="0053010A"/>
  </w:style>
  <w:style w:type="character" w:customStyle="1" w:styleId="WW8Num43z3">
    <w:name w:val="WW8Num43z3"/>
    <w:rsid w:val="0053010A"/>
  </w:style>
  <w:style w:type="character" w:customStyle="1" w:styleId="WW8Num43z4">
    <w:name w:val="WW8Num43z4"/>
    <w:rsid w:val="0053010A"/>
  </w:style>
  <w:style w:type="character" w:customStyle="1" w:styleId="WW8Num43z5">
    <w:name w:val="WW8Num43z5"/>
    <w:rsid w:val="0053010A"/>
  </w:style>
  <w:style w:type="character" w:customStyle="1" w:styleId="WW8Num43z6">
    <w:name w:val="WW8Num43z6"/>
    <w:rsid w:val="0053010A"/>
  </w:style>
  <w:style w:type="character" w:customStyle="1" w:styleId="WW8Num43z7">
    <w:name w:val="WW8Num43z7"/>
    <w:rsid w:val="0053010A"/>
  </w:style>
  <w:style w:type="character" w:customStyle="1" w:styleId="WW8Num43z8">
    <w:name w:val="WW8Num43z8"/>
    <w:rsid w:val="0053010A"/>
  </w:style>
  <w:style w:type="character" w:customStyle="1" w:styleId="WW8NumSt33z0">
    <w:name w:val="WW8NumSt33z0"/>
    <w:rsid w:val="0053010A"/>
    <w:rPr>
      <w:rFonts w:cs="Symbol"/>
    </w:rPr>
  </w:style>
  <w:style w:type="character" w:customStyle="1" w:styleId="Domylnaczcionkaakapitu1">
    <w:name w:val="Domyślna czcionka akapitu1"/>
    <w:rsid w:val="0053010A"/>
  </w:style>
  <w:style w:type="character" w:customStyle="1" w:styleId="Nagwek6Znak">
    <w:name w:val="Nagłówek 6 Znak"/>
    <w:rsid w:val="0053010A"/>
    <w:rPr>
      <w:rFonts w:ascii="Times New Roman" w:eastAsia="Cambria" w:hAnsi="Times New Roman" w:cs="Times New Roman"/>
      <w:b/>
      <w:bCs/>
      <w:sz w:val="24"/>
      <w:szCs w:val="24"/>
    </w:rPr>
  </w:style>
  <w:style w:type="character" w:customStyle="1" w:styleId="Internetlink">
    <w:name w:val="Internet link"/>
    <w:rsid w:val="0053010A"/>
    <w:rPr>
      <w:color w:val="0000FF"/>
      <w:u w:val="single"/>
    </w:rPr>
  </w:style>
  <w:style w:type="character" w:customStyle="1" w:styleId="txt-new">
    <w:name w:val="txt-new"/>
    <w:rsid w:val="0053010A"/>
  </w:style>
  <w:style w:type="character" w:customStyle="1" w:styleId="NagwekZnak">
    <w:name w:val="Nagłówek Znak"/>
    <w:uiPriority w:val="99"/>
    <w:rsid w:val="0053010A"/>
    <w:rPr>
      <w:rFonts w:ascii="Cambria" w:eastAsia="Cambria" w:hAnsi="Cambria" w:cs="Cambria"/>
      <w:sz w:val="24"/>
      <w:szCs w:val="24"/>
    </w:rPr>
  </w:style>
  <w:style w:type="character" w:customStyle="1" w:styleId="StopkaZnak">
    <w:name w:val="Stopka Znak"/>
    <w:uiPriority w:val="99"/>
    <w:qFormat/>
    <w:rsid w:val="0053010A"/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rsid w:val="0053010A"/>
    <w:rPr>
      <w:rFonts w:ascii="Cambria" w:eastAsia="Cambria" w:hAnsi="Cambria" w:cs="Cambria"/>
      <w:sz w:val="24"/>
      <w:szCs w:val="24"/>
    </w:rPr>
  </w:style>
  <w:style w:type="character" w:customStyle="1" w:styleId="PodtytuZnak">
    <w:name w:val="Podtytuł Znak"/>
    <w:rsid w:val="0053010A"/>
    <w:rPr>
      <w:rFonts w:ascii="Cambria" w:hAnsi="Cambria" w:cs="F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uiPriority w:val="99"/>
    <w:rsid w:val="0053010A"/>
    <w:rPr>
      <w:rFonts w:ascii="Tahoma" w:eastAsia="Cambria" w:hAnsi="Tahoma" w:cs="Tahoma"/>
      <w:sz w:val="16"/>
      <w:szCs w:val="16"/>
    </w:rPr>
  </w:style>
  <w:style w:type="character" w:customStyle="1" w:styleId="TekstprzypisukocowegoZnak">
    <w:name w:val="Tekst przypisu końcowego Znak"/>
    <w:rsid w:val="0053010A"/>
    <w:rPr>
      <w:rFonts w:ascii="Cambria" w:eastAsia="Cambria" w:hAnsi="Cambria" w:cs="Cambria"/>
      <w:sz w:val="20"/>
      <w:szCs w:val="20"/>
    </w:rPr>
  </w:style>
  <w:style w:type="character" w:customStyle="1" w:styleId="Znakiprzypiswkocowych">
    <w:name w:val="Znaki przypisów końcowych"/>
    <w:rsid w:val="0053010A"/>
    <w:rPr>
      <w:vertAlign w:val="superscript"/>
    </w:rPr>
  </w:style>
  <w:style w:type="character" w:customStyle="1" w:styleId="TekstprzypisudolnegoZnak">
    <w:name w:val="Tekst przypisu dolnego Znak"/>
    <w:rsid w:val="0053010A"/>
    <w:rPr>
      <w:rFonts w:ascii="Cambria" w:eastAsia="Cambria" w:hAnsi="Cambria" w:cs="Cambria"/>
      <w:sz w:val="20"/>
      <w:szCs w:val="20"/>
    </w:rPr>
  </w:style>
  <w:style w:type="character" w:customStyle="1" w:styleId="Znakiprzypiswdolnych">
    <w:name w:val="Znaki przypisów dolnych"/>
    <w:rsid w:val="0053010A"/>
    <w:rPr>
      <w:vertAlign w:val="superscript"/>
    </w:rPr>
  </w:style>
  <w:style w:type="character" w:customStyle="1" w:styleId="Nagwek1Znak">
    <w:name w:val="Nagłówek 1 Znak"/>
    <w:rsid w:val="0053010A"/>
    <w:rPr>
      <w:rFonts w:ascii="Cambria" w:hAnsi="Cambria" w:cs="F"/>
      <w:b/>
      <w:bCs/>
      <w:color w:val="365F91"/>
      <w:sz w:val="28"/>
      <w:szCs w:val="28"/>
    </w:rPr>
  </w:style>
  <w:style w:type="character" w:customStyle="1" w:styleId="Nagwek2Znak">
    <w:name w:val="Nagłówek 2 Znak"/>
    <w:rsid w:val="0053010A"/>
    <w:rPr>
      <w:rFonts w:ascii="Cambria" w:hAnsi="Cambria" w:cs="F"/>
      <w:b/>
      <w:bCs/>
      <w:color w:val="4F81BD"/>
      <w:sz w:val="26"/>
      <w:szCs w:val="26"/>
    </w:rPr>
  </w:style>
  <w:style w:type="character" w:customStyle="1" w:styleId="Nagwek3Znak">
    <w:name w:val="Nagłówek 3 Znak"/>
    <w:rsid w:val="0053010A"/>
    <w:rPr>
      <w:rFonts w:ascii="Cambria" w:hAnsi="Cambria" w:cs="F"/>
      <w:b/>
      <w:bCs/>
      <w:color w:val="4F81BD"/>
      <w:sz w:val="24"/>
      <w:szCs w:val="24"/>
    </w:rPr>
  </w:style>
  <w:style w:type="character" w:customStyle="1" w:styleId="Nagwek4Znak">
    <w:name w:val="Nagłówek 4 Znak"/>
    <w:rsid w:val="0053010A"/>
    <w:rPr>
      <w:rFonts w:ascii="Cambria" w:hAnsi="Cambria" w:cs="F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rsid w:val="0053010A"/>
    <w:rPr>
      <w:rFonts w:ascii="Cambria" w:hAnsi="Cambria" w:cs="F"/>
      <w:color w:val="243F60"/>
      <w:sz w:val="24"/>
      <w:szCs w:val="24"/>
    </w:rPr>
  </w:style>
  <w:style w:type="character" w:customStyle="1" w:styleId="ListLabel1">
    <w:name w:val="ListLabel 1"/>
    <w:rsid w:val="0053010A"/>
    <w:rPr>
      <w:rFonts w:cs="Symbol"/>
      <w:color w:val="000000"/>
    </w:rPr>
  </w:style>
  <w:style w:type="character" w:customStyle="1" w:styleId="ListLabel2">
    <w:name w:val="ListLabel 2"/>
    <w:rsid w:val="0053010A"/>
    <w:rPr>
      <w:rFonts w:cs="Times New Roman"/>
    </w:rPr>
  </w:style>
  <w:style w:type="character" w:customStyle="1" w:styleId="ListLabel3">
    <w:name w:val="ListLabel 3"/>
    <w:rsid w:val="0053010A"/>
    <w:rPr>
      <w:rFonts w:cs="Wingdings"/>
    </w:rPr>
  </w:style>
  <w:style w:type="character" w:customStyle="1" w:styleId="ListLabel4">
    <w:name w:val="ListLabel 4"/>
    <w:rsid w:val="0053010A"/>
    <w:rPr>
      <w:rFonts w:cs="Courier New"/>
    </w:rPr>
  </w:style>
  <w:style w:type="character" w:customStyle="1" w:styleId="ListLabel5">
    <w:name w:val="ListLabel 5"/>
    <w:rsid w:val="0053010A"/>
    <w:rPr>
      <w:rFonts w:eastAsia="Times New Roman" w:cs="Times New Roman"/>
    </w:rPr>
  </w:style>
  <w:style w:type="character" w:customStyle="1" w:styleId="ListLabel6">
    <w:name w:val="ListLabel 6"/>
    <w:rsid w:val="0053010A"/>
    <w:rPr>
      <w:rFonts w:cs="Symbol"/>
      <w:bCs/>
    </w:rPr>
  </w:style>
  <w:style w:type="character" w:customStyle="1" w:styleId="ListLabel7">
    <w:name w:val="ListLabel 7"/>
    <w:rsid w:val="0053010A"/>
    <w:rPr>
      <w:rFonts w:cs="Times New Roman"/>
      <w:color w:val="000000"/>
    </w:rPr>
  </w:style>
  <w:style w:type="character" w:customStyle="1" w:styleId="ListLabel8">
    <w:name w:val="ListLabel 8"/>
    <w:rsid w:val="0053010A"/>
    <w:rPr>
      <w:rFonts w:cs="Times New Roman"/>
      <w:b w:val="0"/>
      <w:iCs/>
    </w:rPr>
  </w:style>
  <w:style w:type="character" w:customStyle="1" w:styleId="ListLabel9">
    <w:name w:val="ListLabel 9"/>
    <w:rsid w:val="0053010A"/>
    <w:rPr>
      <w:rFonts w:cs="Times New Roman"/>
      <w:bCs/>
      <w:lang w:val="de-DE"/>
    </w:rPr>
  </w:style>
  <w:style w:type="character" w:customStyle="1" w:styleId="ListLabel10">
    <w:name w:val="ListLabel 10"/>
    <w:rsid w:val="0053010A"/>
    <w:rPr>
      <w:rFonts w:cs="Symbol"/>
      <w:sz w:val="20"/>
    </w:rPr>
  </w:style>
  <w:style w:type="character" w:customStyle="1" w:styleId="ListLabel11">
    <w:name w:val="ListLabel 11"/>
    <w:rsid w:val="0053010A"/>
    <w:rPr>
      <w:rFonts w:cs="Times New Roman"/>
      <w:bCs/>
      <w:color w:val="00000A"/>
    </w:rPr>
  </w:style>
  <w:style w:type="character" w:customStyle="1" w:styleId="ListLabel12">
    <w:name w:val="ListLabel 12"/>
    <w:rsid w:val="0053010A"/>
    <w:rPr>
      <w:rFonts w:cs="Symbol"/>
    </w:rPr>
  </w:style>
  <w:style w:type="character" w:customStyle="1" w:styleId="ListLabel13">
    <w:name w:val="ListLabel 13"/>
    <w:rsid w:val="0053010A"/>
    <w:rPr>
      <w:rFonts w:cs="Times New Roman"/>
      <w:b w:val="0"/>
    </w:rPr>
  </w:style>
  <w:style w:type="character" w:customStyle="1" w:styleId="ListLabel14">
    <w:name w:val="ListLabel 14"/>
    <w:rsid w:val="0053010A"/>
    <w:rPr>
      <w:rFonts w:cs="Times New Roman"/>
      <w:bCs/>
    </w:rPr>
  </w:style>
  <w:style w:type="character" w:customStyle="1" w:styleId="ListLabel15">
    <w:name w:val="ListLabel 15"/>
    <w:rsid w:val="0053010A"/>
    <w:rPr>
      <w:iCs/>
    </w:rPr>
  </w:style>
  <w:style w:type="character" w:customStyle="1" w:styleId="ListLabel16">
    <w:name w:val="ListLabel 16"/>
    <w:rsid w:val="0053010A"/>
    <w:rPr>
      <w:rFonts w:cs="Times New Roman"/>
      <w:iCs/>
    </w:rPr>
  </w:style>
  <w:style w:type="character" w:customStyle="1" w:styleId="ListLabel17">
    <w:name w:val="ListLabel 17"/>
    <w:rsid w:val="0053010A"/>
    <w:rPr>
      <w:b w:val="0"/>
    </w:rPr>
  </w:style>
  <w:style w:type="character" w:customStyle="1" w:styleId="FootnoteSymbol">
    <w:name w:val="Footnote Symbol"/>
    <w:rsid w:val="0053010A"/>
  </w:style>
  <w:style w:type="character" w:customStyle="1" w:styleId="Footnoteanchor">
    <w:name w:val="Footnote anchor"/>
    <w:rsid w:val="0053010A"/>
    <w:rPr>
      <w:vertAlign w:val="superscript"/>
    </w:rPr>
  </w:style>
  <w:style w:type="character" w:styleId="Hipercze">
    <w:name w:val="Hyperlink"/>
    <w:uiPriority w:val="99"/>
    <w:rsid w:val="0053010A"/>
    <w:rPr>
      <w:color w:val="0000FF"/>
      <w:u w:val="single"/>
    </w:rPr>
  </w:style>
  <w:style w:type="character" w:customStyle="1" w:styleId="EndnoteSymbol">
    <w:name w:val="Endnote Symbol"/>
    <w:rsid w:val="0053010A"/>
  </w:style>
  <w:style w:type="character" w:customStyle="1" w:styleId="Symbolewypunktowania">
    <w:name w:val="Symbole wypunktowania"/>
    <w:rsid w:val="0053010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3010A"/>
  </w:style>
  <w:style w:type="character" w:customStyle="1" w:styleId="Znakiwypunktowania">
    <w:name w:val="Znaki wypunktowania"/>
    <w:rsid w:val="0053010A"/>
    <w:rPr>
      <w:rFonts w:ascii="OpenSymbol" w:eastAsia="OpenSymbol" w:hAnsi="OpenSymbol" w:cs="OpenSymbol"/>
    </w:rPr>
  </w:style>
  <w:style w:type="character" w:customStyle="1" w:styleId="ListLabel127">
    <w:name w:val="ListLabel 12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8">
    <w:name w:val="ListLabel 12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9">
    <w:name w:val="ListLabel 129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0">
    <w:name w:val="ListLabel 13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1">
    <w:name w:val="ListLabel 131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2">
    <w:name w:val="ListLabel 13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3">
    <w:name w:val="ListLabel 13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4">
    <w:name w:val="ListLabel 13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5">
    <w:name w:val="ListLabel 13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0">
    <w:name w:val="ListLabel 10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1">
    <w:name w:val="ListLabel 101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2">
    <w:name w:val="ListLabel 102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3">
    <w:name w:val="ListLabel 10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4">
    <w:name w:val="ListLabel 10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5">
    <w:name w:val="ListLabel 10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6">
    <w:name w:val="ListLabel 10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7">
    <w:name w:val="ListLabel 10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8">
    <w:name w:val="ListLabel 10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9">
    <w:name w:val="ListLabel 109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0">
    <w:name w:val="ListLabel 11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1">
    <w:name w:val="ListLabel 111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2">
    <w:name w:val="ListLabel 11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3">
    <w:name w:val="ListLabel 11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4">
    <w:name w:val="ListLabel 11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5">
    <w:name w:val="ListLabel 11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6">
    <w:name w:val="ListLabel 11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7">
    <w:name w:val="ListLabel 11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424">
    <w:name w:val="ListLabel 424"/>
    <w:rsid w:val="0053010A"/>
    <w:rPr>
      <w:rFonts w:cs="Courier New"/>
    </w:rPr>
  </w:style>
  <w:style w:type="character" w:customStyle="1" w:styleId="ListLabel425">
    <w:name w:val="ListLabel 425"/>
    <w:rsid w:val="0053010A"/>
    <w:rPr>
      <w:rFonts w:cs="Courier New"/>
    </w:rPr>
  </w:style>
  <w:style w:type="character" w:customStyle="1" w:styleId="ListLabel426">
    <w:name w:val="ListLabel 426"/>
    <w:rsid w:val="0053010A"/>
    <w:rPr>
      <w:rFonts w:cs="Courier New"/>
    </w:rPr>
  </w:style>
  <w:style w:type="character" w:customStyle="1" w:styleId="ListLabel427">
    <w:name w:val="ListLabel 427"/>
    <w:rsid w:val="0053010A"/>
    <w:rPr>
      <w:rFonts w:cs="Courier New"/>
    </w:rPr>
  </w:style>
  <w:style w:type="character" w:customStyle="1" w:styleId="ListLabel428">
    <w:name w:val="ListLabel 428"/>
    <w:rsid w:val="0053010A"/>
    <w:rPr>
      <w:rFonts w:cs="Courier New"/>
    </w:rPr>
  </w:style>
  <w:style w:type="character" w:customStyle="1" w:styleId="ListLabel429">
    <w:name w:val="ListLabel 429"/>
    <w:rsid w:val="0053010A"/>
    <w:rPr>
      <w:rFonts w:cs="Courier New"/>
    </w:rPr>
  </w:style>
  <w:style w:type="character" w:customStyle="1" w:styleId="ListLabel430">
    <w:name w:val="ListLabel 430"/>
    <w:rsid w:val="0053010A"/>
    <w:rPr>
      <w:rFonts w:cs="Courier New"/>
    </w:rPr>
  </w:style>
  <w:style w:type="character" w:customStyle="1" w:styleId="ListLabel431">
    <w:name w:val="ListLabel 431"/>
    <w:rsid w:val="0053010A"/>
    <w:rPr>
      <w:rFonts w:cs="Courier New"/>
    </w:rPr>
  </w:style>
  <w:style w:type="character" w:customStyle="1" w:styleId="ListLabel432">
    <w:name w:val="ListLabel 432"/>
    <w:rsid w:val="0053010A"/>
    <w:rPr>
      <w:rFonts w:cs="Courier New"/>
    </w:rPr>
  </w:style>
  <w:style w:type="character" w:customStyle="1" w:styleId="ListLabel433">
    <w:name w:val="ListLabel 433"/>
    <w:rsid w:val="0053010A"/>
    <w:rPr>
      <w:rFonts w:cs="Courier New"/>
    </w:rPr>
  </w:style>
  <w:style w:type="character" w:customStyle="1" w:styleId="ListLabel434">
    <w:name w:val="ListLabel 434"/>
    <w:rsid w:val="0053010A"/>
    <w:rPr>
      <w:rFonts w:cs="Courier New"/>
    </w:rPr>
  </w:style>
  <w:style w:type="character" w:customStyle="1" w:styleId="ListLabel435">
    <w:name w:val="ListLabel 435"/>
    <w:rsid w:val="0053010A"/>
    <w:rPr>
      <w:rFonts w:cs="Courier New"/>
    </w:rPr>
  </w:style>
  <w:style w:type="character" w:customStyle="1" w:styleId="ListLabel397">
    <w:name w:val="ListLabel 397"/>
    <w:rsid w:val="0053010A"/>
    <w:rPr>
      <w:b/>
    </w:rPr>
  </w:style>
  <w:style w:type="character" w:customStyle="1" w:styleId="ListLabel118">
    <w:name w:val="ListLabel 11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9">
    <w:name w:val="ListLabel 119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0">
    <w:name w:val="ListLabel 12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1">
    <w:name w:val="ListLabel 121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2">
    <w:name w:val="ListLabel 12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3">
    <w:name w:val="ListLabel 12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4">
    <w:name w:val="ListLabel 12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5">
    <w:name w:val="ListLabel 12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6">
    <w:name w:val="ListLabel 12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Teksttreci">
    <w:name w:val="Tekst treści_"/>
    <w:rsid w:val="0053010A"/>
    <w:rPr>
      <w:rFonts w:ascii="Times New Roman" w:hAnsi="Times New Roman" w:cs="Times New Roman"/>
      <w:sz w:val="23"/>
      <w:szCs w:val="23"/>
      <w:u w:val="none"/>
    </w:rPr>
  </w:style>
  <w:style w:type="paragraph" w:customStyle="1" w:styleId="Nagwek30">
    <w:name w:val="Nagłówek3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3010A"/>
    <w:pPr>
      <w:spacing w:after="120"/>
    </w:pPr>
  </w:style>
  <w:style w:type="paragraph" w:styleId="Lista">
    <w:name w:val="List"/>
    <w:basedOn w:val="Textbody"/>
    <w:rsid w:val="0053010A"/>
    <w:pPr>
      <w:spacing w:after="0"/>
      <w:jc w:val="both"/>
    </w:pPr>
    <w:rPr>
      <w:rFonts w:eastAsia="Times New Roman" w:cs="Tahoma"/>
      <w:szCs w:val="20"/>
    </w:rPr>
  </w:style>
  <w:style w:type="paragraph" w:customStyle="1" w:styleId="Podpis2">
    <w:name w:val="Podpis2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3010A"/>
    <w:pPr>
      <w:suppressLineNumbers/>
    </w:pPr>
    <w:rPr>
      <w:rFonts w:cs="Mangal"/>
    </w:rPr>
  </w:style>
  <w:style w:type="paragraph" w:customStyle="1" w:styleId="Standard">
    <w:name w:val="Standard"/>
    <w:qFormat/>
    <w:rsid w:val="0053010A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Heading">
    <w:name w:val="Heading"/>
    <w:basedOn w:val="Standard"/>
    <w:rsid w:val="0053010A"/>
    <w:pPr>
      <w:suppressLineNumbers/>
    </w:pPr>
  </w:style>
  <w:style w:type="paragraph" w:customStyle="1" w:styleId="Nagwek20">
    <w:name w:val="Nagłówek2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3010A"/>
    <w:pPr>
      <w:spacing w:after="120"/>
    </w:pPr>
  </w:style>
  <w:style w:type="paragraph" w:customStyle="1" w:styleId="Legenda2">
    <w:name w:val="Legenda2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Standard"/>
    <w:rsid w:val="0053010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3010A"/>
    <w:pPr>
      <w:suppressLineNumbers/>
    </w:pPr>
  </w:style>
  <w:style w:type="paragraph" w:customStyle="1" w:styleId="Nagwek40">
    <w:name w:val="Nagłówek4"/>
    <w:basedOn w:val="Standard"/>
    <w:rsid w:val="0053010A"/>
    <w:pPr>
      <w:jc w:val="center"/>
    </w:pPr>
    <w:rPr>
      <w:rFonts w:eastAsia="Times New Roman" w:cs="Times New Roman"/>
      <w:b/>
      <w:sz w:val="28"/>
      <w:szCs w:val="20"/>
    </w:rPr>
  </w:style>
  <w:style w:type="paragraph" w:styleId="Stopka">
    <w:name w:val="footer"/>
    <w:basedOn w:val="Standard"/>
    <w:uiPriority w:val="99"/>
    <w:rsid w:val="0053010A"/>
    <w:pPr>
      <w:suppressLineNumbers/>
    </w:pPr>
  </w:style>
  <w:style w:type="paragraph" w:customStyle="1" w:styleId="ust">
    <w:name w:val="ust"/>
    <w:rsid w:val="0053010A"/>
    <w:pPr>
      <w:suppressAutoHyphens/>
      <w:spacing w:before="60" w:after="60"/>
      <w:ind w:left="426" w:hanging="284"/>
      <w:jc w:val="both"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Default">
    <w:name w:val="Default"/>
    <w:basedOn w:val="Standard"/>
    <w:rsid w:val="0053010A"/>
    <w:rPr>
      <w:rFonts w:ascii="Arial" w:eastAsia="Arial" w:hAnsi="Arial" w:cs="Arial"/>
      <w:color w:val="000000"/>
    </w:rPr>
  </w:style>
  <w:style w:type="paragraph" w:styleId="Podtytu">
    <w:name w:val="Subtitle"/>
    <w:basedOn w:val="Standard"/>
    <w:next w:val="Textbody"/>
    <w:qFormat/>
    <w:rsid w:val="0053010A"/>
    <w:rPr>
      <w:rFonts w:ascii="Cambria" w:hAnsi="Cambria" w:cs="F"/>
      <w:i/>
      <w:iCs/>
      <w:color w:val="4F81BD"/>
      <w:spacing w:val="15"/>
      <w:sz w:val="28"/>
      <w:szCs w:val="28"/>
    </w:rPr>
  </w:style>
  <w:style w:type="paragraph" w:styleId="Tekstdymka">
    <w:name w:val="Balloon Text"/>
    <w:basedOn w:val="Standard"/>
    <w:uiPriority w:val="99"/>
    <w:rsid w:val="0053010A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Podsis rysunku,CW_Lista,L1,Akapit z listą5,Akapit normalny,List Paragraph,Akapit z listą3,Akapit z listą31,Odstavec,2 heading,A_wyliczenie,K-P_odwolanie,maz_wyliczenie,opis dzialania,Akapit z listą BS"/>
    <w:basedOn w:val="Standard"/>
    <w:link w:val="AkapitzlistZnak"/>
    <w:qFormat/>
    <w:rsid w:val="0053010A"/>
    <w:pPr>
      <w:ind w:left="720"/>
    </w:pPr>
  </w:style>
  <w:style w:type="paragraph" w:styleId="Tekstprzypisukocowego">
    <w:name w:val="endnote text"/>
    <w:basedOn w:val="Standard"/>
    <w:rsid w:val="0053010A"/>
    <w:rPr>
      <w:sz w:val="20"/>
      <w:szCs w:val="20"/>
    </w:rPr>
  </w:style>
  <w:style w:type="paragraph" w:styleId="Tekstprzypisudolnego">
    <w:name w:val="footnote text"/>
    <w:basedOn w:val="Standard"/>
    <w:rsid w:val="0053010A"/>
    <w:rPr>
      <w:sz w:val="20"/>
      <w:szCs w:val="20"/>
    </w:rPr>
  </w:style>
  <w:style w:type="paragraph" w:customStyle="1" w:styleId="Contents2">
    <w:name w:val="Contents 2"/>
    <w:basedOn w:val="Standard"/>
    <w:rsid w:val="0053010A"/>
    <w:pPr>
      <w:spacing w:after="100"/>
      <w:ind w:left="240"/>
    </w:pPr>
  </w:style>
  <w:style w:type="paragraph" w:customStyle="1" w:styleId="Contents1">
    <w:name w:val="Contents 1"/>
    <w:basedOn w:val="Standard"/>
    <w:rsid w:val="0053010A"/>
    <w:pPr>
      <w:spacing w:after="100"/>
    </w:pPr>
  </w:style>
  <w:style w:type="paragraph" w:customStyle="1" w:styleId="Footnote">
    <w:name w:val="Footnote"/>
    <w:basedOn w:val="Standard"/>
    <w:rsid w:val="0053010A"/>
    <w:pPr>
      <w:suppressLineNumbers/>
      <w:ind w:left="283" w:hanging="283"/>
    </w:pPr>
    <w:rPr>
      <w:sz w:val="20"/>
      <w:szCs w:val="20"/>
    </w:rPr>
  </w:style>
  <w:style w:type="paragraph" w:customStyle="1" w:styleId="Contents3">
    <w:name w:val="Contents 3"/>
    <w:basedOn w:val="Index"/>
    <w:rsid w:val="0053010A"/>
    <w:pPr>
      <w:ind w:left="566"/>
    </w:pPr>
  </w:style>
  <w:style w:type="paragraph" w:styleId="Nagwek">
    <w:name w:val="header"/>
    <w:basedOn w:val="Standard"/>
    <w:uiPriority w:val="99"/>
    <w:rsid w:val="0053010A"/>
    <w:pPr>
      <w:suppressLineNumbers/>
    </w:pPr>
  </w:style>
  <w:style w:type="paragraph" w:customStyle="1" w:styleId="TableContents">
    <w:name w:val="Table Contents"/>
    <w:basedOn w:val="Standard"/>
    <w:rsid w:val="0053010A"/>
    <w:pPr>
      <w:suppressLineNumbers/>
    </w:pPr>
  </w:style>
  <w:style w:type="paragraph" w:styleId="Spistreci2">
    <w:name w:val="toc 2"/>
    <w:basedOn w:val="Normalny"/>
    <w:next w:val="Normalny"/>
    <w:uiPriority w:val="39"/>
    <w:rsid w:val="0053010A"/>
    <w:pPr>
      <w:spacing w:after="100"/>
      <w:ind w:left="220"/>
    </w:pPr>
  </w:style>
  <w:style w:type="paragraph" w:styleId="Spistreci1">
    <w:name w:val="toc 1"/>
    <w:basedOn w:val="Normalny"/>
    <w:next w:val="Normalny"/>
    <w:rsid w:val="0053010A"/>
    <w:pPr>
      <w:spacing w:after="100"/>
    </w:pPr>
  </w:style>
  <w:style w:type="paragraph" w:styleId="Spistreci3">
    <w:name w:val="toc 3"/>
    <w:basedOn w:val="Indeks"/>
    <w:rsid w:val="0053010A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rsid w:val="0053010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53010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53010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53010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53010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53010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53010A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53010A"/>
    <w:pPr>
      <w:suppressLineNumbers/>
    </w:pPr>
  </w:style>
  <w:style w:type="paragraph" w:customStyle="1" w:styleId="Nagwektabeli">
    <w:name w:val="Nagłówek tabeli"/>
    <w:basedOn w:val="Zawartotabeli"/>
    <w:rsid w:val="0053010A"/>
    <w:pPr>
      <w:jc w:val="center"/>
    </w:pPr>
    <w:rPr>
      <w:b/>
      <w:bCs/>
    </w:rPr>
  </w:style>
  <w:style w:type="paragraph" w:customStyle="1" w:styleId="Nagwek100">
    <w:name w:val="Nagłówek 10"/>
    <w:basedOn w:val="Nagwek20"/>
    <w:next w:val="Tekstpodstawowy"/>
    <w:rsid w:val="0053010A"/>
    <w:pPr>
      <w:spacing w:before="60" w:after="60"/>
    </w:pPr>
    <w:rPr>
      <w:b/>
      <w:bCs/>
      <w:sz w:val="21"/>
      <w:szCs w:val="21"/>
    </w:rPr>
  </w:style>
  <w:style w:type="paragraph" w:customStyle="1" w:styleId="ListParagraph0">
    <w:name w:val="List Paragraph0"/>
    <w:basedOn w:val="Normalny"/>
    <w:rsid w:val="0053010A"/>
    <w:pPr>
      <w:spacing w:after="160"/>
      <w:ind w:left="720"/>
    </w:pPr>
  </w:style>
  <w:style w:type="paragraph" w:customStyle="1" w:styleId="Akapitzlist1">
    <w:name w:val="Akapit z listą1"/>
    <w:basedOn w:val="Standard"/>
    <w:rsid w:val="0053010A"/>
    <w:pPr>
      <w:spacing w:line="276" w:lineRule="auto"/>
      <w:ind w:left="720" w:hanging="431"/>
    </w:pPr>
    <w:rPr>
      <w:rFonts w:ascii="Calibri" w:eastAsia="Times New Roman" w:hAnsi="Calibri" w:cs="Calibri"/>
      <w:sz w:val="22"/>
      <w:szCs w:val="22"/>
    </w:rPr>
  </w:style>
  <w:style w:type="paragraph" w:customStyle="1" w:styleId="Teksttreci1">
    <w:name w:val="Tekst treści1"/>
    <w:basedOn w:val="Normalny"/>
    <w:rsid w:val="0053010A"/>
    <w:pPr>
      <w:shd w:val="clear" w:color="auto" w:fill="FFFFFF"/>
      <w:spacing w:before="180" w:after="60" w:line="240" w:lineRule="atLeast"/>
      <w:ind w:hanging="560"/>
      <w:jc w:val="both"/>
      <w:textAlignment w:val="auto"/>
    </w:pPr>
    <w:rPr>
      <w:rFonts w:ascii="Times New Roman" w:eastAsia="Courier New" w:hAnsi="Times New Roman" w:cs="Times New Roman"/>
      <w:sz w:val="23"/>
      <w:szCs w:val="23"/>
    </w:rPr>
  </w:style>
  <w:style w:type="numbering" w:customStyle="1" w:styleId="WWNum6">
    <w:name w:val="WWNum6"/>
    <w:basedOn w:val="Bezlisty"/>
    <w:rsid w:val="00625992"/>
    <w:pPr>
      <w:numPr>
        <w:numId w:val="3"/>
      </w:numPr>
    </w:pPr>
  </w:style>
  <w:style w:type="paragraph" w:customStyle="1" w:styleId="Styl1">
    <w:name w:val="Styl1"/>
    <w:basedOn w:val="Standard"/>
    <w:rsid w:val="00835B26"/>
    <w:pPr>
      <w:autoSpaceDN w:val="0"/>
      <w:spacing w:before="240"/>
      <w:jc w:val="both"/>
    </w:pPr>
    <w:rPr>
      <w:rFonts w:ascii="Arial" w:eastAsia="Times New Roman" w:hAnsi="Arial" w:cs="Arial"/>
      <w:kern w:val="3"/>
      <w:szCs w:val="20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14A79"/>
    <w:pPr>
      <w:widowControl/>
      <w:numPr>
        <w:numId w:val="0"/>
      </w:numPr>
      <w:suppressAutoHyphens w:val="0"/>
      <w:spacing w:before="240" w:after="0" w:line="259" w:lineRule="auto"/>
      <w:textAlignment w:val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  <w:sz w:val="32"/>
      <w:szCs w:val="32"/>
      <w:lang w:eastAsia="pl-PL" w:bidi="ar-SA"/>
    </w:rPr>
  </w:style>
  <w:style w:type="paragraph" w:customStyle="1" w:styleId="Standarduser">
    <w:name w:val="Standard (user)"/>
    <w:rsid w:val="000768D5"/>
    <w:pPr>
      <w:widowControl w:val="0"/>
      <w:suppressAutoHyphens/>
      <w:textAlignment w:val="baseline"/>
    </w:pPr>
    <w:rPr>
      <w:rFonts w:cs="Calibri"/>
      <w:kern w:val="1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1780"/>
    <w:pPr>
      <w:widowControl/>
      <w:suppressAutoHyphens w:val="0"/>
      <w:spacing w:after="160" w:line="240" w:lineRule="auto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8E178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semiHidden/>
    <w:unhideWhenUsed/>
    <w:rsid w:val="008E1780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8E178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426F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26F24"/>
    <w:rPr>
      <w:rFonts w:ascii="Calibri" w:eastAsia="SimSun" w:hAnsi="Calibri" w:cs="F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Numerowanie Znak,Podsis rysunku Znak,CW_Lista Znak,L1 Znak,Akapit z listą5 Znak,Akapit normalny Znak,List Paragraph Znak,Akapit z listą3 Znak,Akapit z listą31 Znak,Odstavec Znak,2 heading Znak,A_wyliczenie Znak,K-P_odwolanie Znak"/>
    <w:link w:val="Akapitzlist"/>
    <w:qFormat/>
    <w:locked/>
    <w:rsid w:val="00426F24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pktZnak">
    <w:name w:val="pkt Znak"/>
    <w:link w:val="pkt"/>
    <w:locked/>
    <w:rsid w:val="00426F24"/>
    <w:rPr>
      <w:sz w:val="24"/>
      <w:szCs w:val="24"/>
    </w:rPr>
  </w:style>
  <w:style w:type="paragraph" w:customStyle="1" w:styleId="pkt">
    <w:name w:val="pkt"/>
    <w:basedOn w:val="Normalny"/>
    <w:link w:val="pktZnak"/>
    <w:rsid w:val="00426F24"/>
    <w:pPr>
      <w:widowControl/>
      <w:suppressAutoHyphens w:val="0"/>
      <w:spacing w:before="60" w:after="60" w:line="240" w:lineRule="auto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102708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C018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23E3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68E"/>
    <w:pPr>
      <w:widowControl w:val="0"/>
      <w:suppressAutoHyphens/>
      <w:spacing w:after="200"/>
      <w:textAlignment w:val="baseline"/>
    </w:pPr>
    <w:rPr>
      <w:rFonts w:eastAsia="SimSun" w:cs="F"/>
      <w:b/>
      <w:bCs/>
      <w:kern w:val="1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68E"/>
    <w:rPr>
      <w:rFonts w:ascii="Calibri" w:eastAsia="SimSun" w:hAnsi="Calibri" w:cs="F"/>
      <w:b/>
      <w:bCs/>
      <w:kern w:val="1"/>
      <w:lang w:eastAsia="ar-SA"/>
    </w:rPr>
  </w:style>
  <w:style w:type="paragraph" w:styleId="Tytu">
    <w:name w:val="Title"/>
    <w:aliases w:val=" Znak"/>
    <w:basedOn w:val="Normalny"/>
    <w:link w:val="TytuZnak"/>
    <w:qFormat/>
    <w:rsid w:val="00E72E23"/>
    <w:pPr>
      <w:widowControl/>
      <w:tabs>
        <w:tab w:val="left" w:pos="0"/>
        <w:tab w:val="right" w:pos="8953"/>
      </w:tabs>
      <w:suppressAutoHyphens w:val="0"/>
      <w:spacing w:after="0" w:line="240" w:lineRule="atLeast"/>
      <w:jc w:val="center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E72E23"/>
    <w:rPr>
      <w:sz w:val="24"/>
      <w:szCs w:val="24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16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1">
    <w:name w:val="Font Style111"/>
    <w:rsid w:val="00E81408"/>
    <w:rPr>
      <w:rFonts w:ascii="Arial" w:hAnsi="Arial" w:cs="Arial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25E5D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A14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245C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DA70EB"/>
    <w:pPr>
      <w:numPr>
        <w:numId w:val="4"/>
      </w:numPr>
      <w:suppressAutoHyphens w:val="0"/>
      <w:autoSpaceDE w:val="0"/>
      <w:autoSpaceDN w:val="0"/>
      <w:spacing w:after="0" w:line="240" w:lineRule="auto"/>
      <w:textAlignment w:val="auto"/>
    </w:pPr>
    <w:rPr>
      <w:rFonts w:ascii="Avenir-Light" w:eastAsia="Avenir-Light" w:hAnsi="Avenir-Light" w:cs="Avenir-Light"/>
      <w:kern w:val="0"/>
      <w:lang w:val="en-US" w:eastAsia="en-US"/>
    </w:rPr>
  </w:style>
  <w:style w:type="character" w:customStyle="1" w:styleId="Nagwek9Znak">
    <w:name w:val="Nagłówek 9 Znak"/>
    <w:basedOn w:val="Domylnaczcionkaakapitu"/>
    <w:link w:val="Nagwek9"/>
    <w:rsid w:val="005F05D8"/>
    <w:rPr>
      <w:rFonts w:ascii="Arial" w:eastAsia="Microsoft YaHei" w:hAnsi="Arial" w:cs="Mangal"/>
      <w:b/>
      <w:bCs/>
      <w:kern w:val="1"/>
      <w:sz w:val="21"/>
      <w:szCs w:val="21"/>
      <w:lang w:eastAsia="ar-SA"/>
    </w:rPr>
  </w:style>
  <w:style w:type="paragraph" w:customStyle="1" w:styleId="western">
    <w:name w:val="western"/>
    <w:basedOn w:val="Normalny"/>
    <w:rsid w:val="005F05D8"/>
    <w:pPr>
      <w:widowControl/>
      <w:spacing w:after="119" w:line="256" w:lineRule="auto"/>
      <w:textAlignment w:val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5F05D8"/>
    <w:pPr>
      <w:autoSpaceDN w:val="0"/>
      <w:spacing w:after="0" w:line="240" w:lineRule="auto"/>
    </w:pPr>
    <w:rPr>
      <w:rFonts w:eastAsia="Times New Roman" w:cs="Calibri"/>
      <w:kern w:val="3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5F05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F05D8"/>
    <w:pPr>
      <w:widowControl/>
      <w:suppressAutoHyphens w:val="0"/>
      <w:spacing w:before="100" w:beforeAutospacing="1" w:after="100" w:afterAutospacing="1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CharStyle6">
    <w:name w:val="Char Style 6"/>
    <w:basedOn w:val="Domylnaczcionkaakapitu"/>
    <w:link w:val="Style5"/>
    <w:uiPriority w:val="99"/>
    <w:rsid w:val="005F05D8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79">
    <w:name w:val="Char Style 79"/>
    <w:basedOn w:val="CharStyle6"/>
    <w:uiPriority w:val="99"/>
    <w:rsid w:val="005F05D8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80">
    <w:name w:val="Char Style 80"/>
    <w:basedOn w:val="CharStyle6"/>
    <w:uiPriority w:val="99"/>
    <w:rsid w:val="005F05D8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CharStyle81">
    <w:name w:val="Char Style 81"/>
    <w:basedOn w:val="CharStyle6"/>
    <w:uiPriority w:val="99"/>
    <w:rsid w:val="005F05D8"/>
    <w:rPr>
      <w:rFonts w:ascii="Arial" w:hAnsi="Arial" w:cs="Arial"/>
      <w:b w:val="0"/>
      <w:bCs w:val="0"/>
      <w:sz w:val="18"/>
      <w:szCs w:val="18"/>
      <w:u w:val="single"/>
      <w:shd w:val="clear" w:color="auto" w:fill="FFFFFF"/>
      <w:lang w:val="en-US" w:eastAsia="en-US"/>
    </w:rPr>
  </w:style>
  <w:style w:type="paragraph" w:customStyle="1" w:styleId="Style5">
    <w:name w:val="Style 5"/>
    <w:basedOn w:val="Normalny"/>
    <w:link w:val="CharStyle6"/>
    <w:uiPriority w:val="99"/>
    <w:rsid w:val="005F05D8"/>
    <w:pPr>
      <w:shd w:val="clear" w:color="auto" w:fill="FFFFFF"/>
      <w:suppressAutoHyphens w:val="0"/>
      <w:spacing w:after="0" w:line="173" w:lineRule="exact"/>
      <w:ind w:hanging="480"/>
      <w:textAlignment w:val="auto"/>
    </w:pPr>
    <w:rPr>
      <w:rFonts w:ascii="Arial" w:eastAsia="Times New Roman" w:hAnsi="Arial" w:cs="Arial"/>
      <w:b/>
      <w:bCs/>
      <w:kern w:val="0"/>
      <w:sz w:val="18"/>
      <w:szCs w:val="18"/>
      <w:lang w:eastAsia="ja-JP"/>
    </w:rPr>
  </w:style>
  <w:style w:type="paragraph" w:customStyle="1" w:styleId="WW-Domy3flnie">
    <w:name w:val="WW-Domyś3flnie"/>
    <w:uiPriority w:val="99"/>
    <w:qFormat/>
    <w:rsid w:val="005F05D8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customStyle="1" w:styleId="ZnakZnak1Znak">
    <w:name w:val="Znak Znak1 Znak"/>
    <w:basedOn w:val="Normalny"/>
    <w:rsid w:val="005F05D8"/>
    <w:pPr>
      <w:widowControl/>
      <w:suppressAutoHyphens w:val="0"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05D8"/>
    <w:pPr>
      <w:widowControl/>
      <w:suppressAutoHyphens w:val="0"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05D8"/>
    <w:rPr>
      <w:sz w:val="24"/>
      <w:szCs w:val="24"/>
      <w:lang w:eastAsia="pl-PL"/>
    </w:rPr>
  </w:style>
  <w:style w:type="character" w:customStyle="1" w:styleId="CharStyle14">
    <w:name w:val="Char Style 14"/>
    <w:basedOn w:val="Domylnaczcionkaakapitu"/>
    <w:link w:val="Style13"/>
    <w:uiPriority w:val="99"/>
    <w:locked/>
    <w:rsid w:val="00F87703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F87703"/>
    <w:pPr>
      <w:shd w:val="clear" w:color="auto" w:fill="FFFFFF"/>
      <w:suppressAutoHyphens w:val="0"/>
      <w:spacing w:after="900" w:line="240" w:lineRule="atLeast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ja-JP"/>
    </w:rPr>
  </w:style>
  <w:style w:type="character" w:customStyle="1" w:styleId="CharStyle24">
    <w:name w:val="Char Style 24"/>
    <w:basedOn w:val="Domylnaczcionkaakapitu"/>
    <w:link w:val="Style23"/>
    <w:uiPriority w:val="99"/>
    <w:locked/>
    <w:rsid w:val="00F87703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F87703"/>
    <w:pPr>
      <w:shd w:val="clear" w:color="auto" w:fill="FFFFFF"/>
      <w:suppressAutoHyphens w:val="0"/>
      <w:spacing w:before="600" w:after="300" w:line="254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ja-JP"/>
    </w:rPr>
  </w:style>
  <w:style w:type="character" w:customStyle="1" w:styleId="CharStyle27">
    <w:name w:val="Char Style 27"/>
    <w:basedOn w:val="CharStyle24"/>
    <w:uiPriority w:val="99"/>
    <w:rsid w:val="00F87703"/>
    <w:rPr>
      <w:b/>
      <w:bCs/>
      <w:shd w:val="clear" w:color="auto" w:fill="FFFFFF"/>
    </w:rPr>
  </w:style>
  <w:style w:type="table" w:customStyle="1" w:styleId="Tabela-Siatka3">
    <w:name w:val="Tabela - Siatka3"/>
    <w:basedOn w:val="Standardowy"/>
    <w:next w:val="Tabela-Siatka"/>
    <w:uiPriority w:val="39"/>
    <w:rsid w:val="001018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0187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D00FA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842A11"/>
    <w:rPr>
      <w:rFonts w:ascii="Calibri" w:eastAsia="SimSun" w:hAnsi="Calibri" w:cs="F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C6D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C6DA8"/>
    <w:rPr>
      <w:rFonts w:ascii="Courier New" w:hAnsi="Courier New" w:cs="Courier New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4FC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496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81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360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158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4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3573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06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700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427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slubi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D9A4C-04C4-498A-BCCB-20C34777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 RP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Różankowski Marcin</dc:creator>
  <cp:lastModifiedBy>Projekty_8</cp:lastModifiedBy>
  <cp:revision>2</cp:revision>
  <cp:lastPrinted>2022-09-26T18:59:00Z</cp:lastPrinted>
  <dcterms:created xsi:type="dcterms:W3CDTF">2026-03-04T09:36:00Z</dcterms:created>
  <dcterms:modified xsi:type="dcterms:W3CDTF">2026-03-04T09:36:00Z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